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D00" w:rsidRDefault="00BB4190" w:rsidP="009B724A">
      <w:pPr>
        <w:tabs>
          <w:tab w:val="left" w:pos="41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9B724A">
        <w:rPr>
          <w:sz w:val="28"/>
          <w:szCs w:val="28"/>
        </w:rPr>
        <w:t xml:space="preserve">                                                      </w:t>
      </w:r>
      <w:r w:rsidR="00080F7A">
        <w:rPr>
          <w:sz w:val="28"/>
          <w:szCs w:val="28"/>
        </w:rPr>
        <w:t xml:space="preserve"> </w:t>
      </w:r>
      <w:r w:rsidR="00564828" w:rsidRPr="00525705">
        <w:rPr>
          <w:noProof/>
        </w:rPr>
        <w:drawing>
          <wp:inline distT="0" distB="0" distL="0" distR="0">
            <wp:extent cx="617855" cy="8020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855" cy="802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34D6">
        <w:rPr>
          <w:sz w:val="28"/>
          <w:szCs w:val="28"/>
        </w:rPr>
        <w:t xml:space="preserve">  </w:t>
      </w:r>
    </w:p>
    <w:p w:rsidR="00564828" w:rsidRPr="00525705" w:rsidRDefault="00564828" w:rsidP="00564828">
      <w:pPr>
        <w:tabs>
          <w:tab w:val="left" w:pos="4140"/>
        </w:tabs>
        <w:jc w:val="center"/>
      </w:pPr>
      <w:r w:rsidRPr="00525705">
        <w:t xml:space="preserve">        </w:t>
      </w:r>
    </w:p>
    <w:p w:rsidR="00564828" w:rsidRPr="00525705" w:rsidRDefault="00564828" w:rsidP="00564828">
      <w:pPr>
        <w:pStyle w:val="a4"/>
        <w:rPr>
          <w:sz w:val="28"/>
          <w:szCs w:val="28"/>
        </w:rPr>
      </w:pPr>
      <w:r w:rsidRPr="00525705">
        <w:rPr>
          <w:sz w:val="28"/>
          <w:szCs w:val="28"/>
        </w:rPr>
        <w:t xml:space="preserve">АДМИНИСТРАЦИЯ НИКОЛЬСКОГО </w:t>
      </w:r>
    </w:p>
    <w:p w:rsidR="00564828" w:rsidRPr="00525705" w:rsidRDefault="00CC2D10" w:rsidP="00564828">
      <w:pPr>
        <w:pStyle w:val="a4"/>
        <w:rPr>
          <w:sz w:val="16"/>
          <w:szCs w:val="16"/>
        </w:rPr>
      </w:pPr>
      <w:r>
        <w:rPr>
          <w:sz w:val="28"/>
          <w:szCs w:val="28"/>
        </w:rPr>
        <w:t>МУНИЦИПАЛЬНОГО ОКРУГА</w:t>
      </w:r>
    </w:p>
    <w:p w:rsidR="00564828" w:rsidRPr="00525705" w:rsidRDefault="00564828" w:rsidP="00564828">
      <w:pPr>
        <w:pStyle w:val="a4"/>
        <w:rPr>
          <w:sz w:val="16"/>
          <w:szCs w:val="16"/>
        </w:rPr>
      </w:pPr>
    </w:p>
    <w:p w:rsidR="00564828" w:rsidRPr="00525705" w:rsidRDefault="00564828" w:rsidP="00564828">
      <w:pPr>
        <w:pStyle w:val="a4"/>
        <w:rPr>
          <w:sz w:val="16"/>
          <w:szCs w:val="16"/>
        </w:rPr>
      </w:pPr>
      <w:r w:rsidRPr="00525705">
        <w:rPr>
          <w:sz w:val="28"/>
          <w:szCs w:val="28"/>
        </w:rPr>
        <w:t>ПОСТАНОВЛЕНИЕ</w:t>
      </w:r>
    </w:p>
    <w:p w:rsidR="00F9515A" w:rsidRPr="00525705" w:rsidRDefault="00F9515A" w:rsidP="00564828">
      <w:pPr>
        <w:pStyle w:val="a4"/>
        <w:jc w:val="left"/>
        <w:rPr>
          <w:sz w:val="16"/>
          <w:szCs w:val="16"/>
        </w:rPr>
      </w:pPr>
    </w:p>
    <w:p w:rsidR="009823AF" w:rsidRPr="00525705" w:rsidRDefault="009823AF" w:rsidP="00564828">
      <w:pPr>
        <w:pStyle w:val="a4"/>
        <w:jc w:val="left"/>
        <w:rPr>
          <w:sz w:val="16"/>
          <w:szCs w:val="16"/>
        </w:rPr>
      </w:pPr>
    </w:p>
    <w:p w:rsidR="00564828" w:rsidRPr="00525705" w:rsidRDefault="00564828" w:rsidP="00564828">
      <w:pPr>
        <w:jc w:val="center"/>
      </w:pPr>
      <w:r w:rsidRPr="00525705">
        <w:t>г. Никольск</w:t>
      </w:r>
    </w:p>
    <w:p w:rsidR="009823AF" w:rsidRPr="00525705" w:rsidRDefault="00C245FC" w:rsidP="009823AF">
      <w:r>
        <w:t xml:space="preserve"> </w:t>
      </w:r>
      <w:r w:rsidR="00E2099F">
        <w:t xml:space="preserve"> </w:t>
      </w:r>
      <w:r w:rsidR="00A26246">
        <w:t>2025</w:t>
      </w:r>
      <w:r w:rsidR="00472D60">
        <w:t xml:space="preserve"> </w:t>
      </w:r>
      <w:r w:rsidR="009823AF" w:rsidRPr="00525705">
        <w:t xml:space="preserve">года                                                                 </w:t>
      </w:r>
      <w:r w:rsidR="0069551C" w:rsidRPr="00525705">
        <w:t xml:space="preserve">                            </w:t>
      </w:r>
      <w:r w:rsidR="002878A6" w:rsidRPr="00525705">
        <w:t xml:space="preserve">       </w:t>
      </w:r>
      <w:r w:rsidR="00671BED">
        <w:t xml:space="preserve">       </w:t>
      </w:r>
      <w:r>
        <w:t xml:space="preserve">                      </w:t>
      </w:r>
      <w:r w:rsidR="002878A6" w:rsidRPr="00525705">
        <w:t>№</w:t>
      </w:r>
      <w:r w:rsidR="00643C0E">
        <w:t xml:space="preserve"> </w:t>
      </w:r>
      <w:r w:rsidR="00E2099F">
        <w:t xml:space="preserve"> </w:t>
      </w:r>
    </w:p>
    <w:p w:rsidR="00886117" w:rsidRDefault="00886117" w:rsidP="00520491">
      <w:pPr>
        <w:shd w:val="clear" w:color="auto" w:fill="FFFFFF"/>
        <w:textAlignment w:val="baseline"/>
        <w:rPr>
          <w:spacing w:val="2"/>
        </w:rPr>
      </w:pPr>
    </w:p>
    <w:p w:rsidR="006C67FC" w:rsidRDefault="00520491" w:rsidP="00520491">
      <w:pPr>
        <w:shd w:val="clear" w:color="auto" w:fill="FFFFFF"/>
        <w:textAlignment w:val="baseline"/>
        <w:rPr>
          <w:spacing w:val="2"/>
        </w:rPr>
      </w:pPr>
      <w:r w:rsidRPr="00525705">
        <w:rPr>
          <w:spacing w:val="2"/>
        </w:rPr>
        <w:t>О</w:t>
      </w:r>
      <w:r w:rsidR="00A26246">
        <w:rPr>
          <w:spacing w:val="2"/>
        </w:rPr>
        <w:t xml:space="preserve"> внесении изменений в</w:t>
      </w:r>
      <w:r w:rsidRPr="00525705">
        <w:rPr>
          <w:spacing w:val="2"/>
        </w:rPr>
        <w:t xml:space="preserve"> </w:t>
      </w:r>
      <w:r w:rsidR="006C67FC">
        <w:rPr>
          <w:spacing w:val="2"/>
        </w:rPr>
        <w:t xml:space="preserve">постановление администрации </w:t>
      </w:r>
    </w:p>
    <w:p w:rsidR="006C67FC" w:rsidRDefault="006C67FC" w:rsidP="00520491">
      <w:pPr>
        <w:shd w:val="clear" w:color="auto" w:fill="FFFFFF"/>
        <w:textAlignment w:val="baseline"/>
        <w:rPr>
          <w:spacing w:val="2"/>
        </w:rPr>
      </w:pPr>
      <w:r>
        <w:rPr>
          <w:spacing w:val="2"/>
        </w:rPr>
        <w:t xml:space="preserve">Никольского муниципального округа от 28.10.2024 № 1101  </w:t>
      </w:r>
    </w:p>
    <w:p w:rsidR="00520491" w:rsidRPr="00525705" w:rsidRDefault="006C67FC" w:rsidP="00520491">
      <w:pPr>
        <w:shd w:val="clear" w:color="auto" w:fill="FFFFFF"/>
        <w:textAlignment w:val="baseline"/>
        <w:rPr>
          <w:b/>
          <w:bCs/>
          <w:color w:val="000000"/>
        </w:rPr>
      </w:pPr>
      <w:r>
        <w:rPr>
          <w:spacing w:val="2"/>
        </w:rPr>
        <w:t>«Об утверждении муниципальной программы</w:t>
      </w:r>
      <w:r w:rsidR="00520491" w:rsidRPr="00525705">
        <w:rPr>
          <w:color w:val="000000"/>
        </w:rPr>
        <w:t xml:space="preserve"> </w:t>
      </w:r>
    </w:p>
    <w:p w:rsidR="00520491" w:rsidRPr="00525705" w:rsidRDefault="006C67FC" w:rsidP="00520491">
      <w:pPr>
        <w:jc w:val="both"/>
      </w:pPr>
      <w:r>
        <w:t>«</w:t>
      </w:r>
      <w:r w:rsidR="00520491">
        <w:t xml:space="preserve">Развитие </w:t>
      </w:r>
      <w:r w:rsidR="00520491" w:rsidRPr="00525705">
        <w:t xml:space="preserve">культуры и архивного дела </w:t>
      </w:r>
    </w:p>
    <w:p w:rsidR="00520491" w:rsidRPr="00525705" w:rsidRDefault="00520491" w:rsidP="00520491">
      <w:pPr>
        <w:jc w:val="both"/>
        <w:rPr>
          <w:spacing w:val="2"/>
        </w:rPr>
      </w:pPr>
      <w:r w:rsidRPr="00525705">
        <w:t xml:space="preserve">Никольского муниципального </w:t>
      </w:r>
      <w:r>
        <w:t>округа</w:t>
      </w:r>
      <w:r w:rsidRPr="00525705">
        <w:t>»</w:t>
      </w:r>
    </w:p>
    <w:p w:rsidR="00520491" w:rsidRPr="00525705" w:rsidRDefault="00520491" w:rsidP="00520491">
      <w:pPr>
        <w:jc w:val="both"/>
      </w:pPr>
      <w:r>
        <w:rPr>
          <w:spacing w:val="2"/>
        </w:rPr>
        <w:t xml:space="preserve"> </w:t>
      </w:r>
    </w:p>
    <w:p w:rsidR="00561F8C" w:rsidRPr="00293F2D" w:rsidRDefault="00520491" w:rsidP="00212517">
      <w:pPr>
        <w:ind w:firstLine="708"/>
        <w:jc w:val="both"/>
      </w:pPr>
      <w:r w:rsidRPr="00525705">
        <w:rPr>
          <w:spacing w:val="2"/>
        </w:rPr>
        <w:t>В соответствии</w:t>
      </w:r>
      <w:r w:rsidR="00A97A71">
        <w:rPr>
          <w:spacing w:val="2"/>
        </w:rPr>
        <w:t xml:space="preserve"> и р</w:t>
      </w:r>
      <w:r w:rsidR="00561F8C">
        <w:rPr>
          <w:spacing w:val="2"/>
        </w:rPr>
        <w:t>ешением Представительного Собрания Н</w:t>
      </w:r>
      <w:r w:rsidR="00A97A71">
        <w:rPr>
          <w:spacing w:val="2"/>
        </w:rPr>
        <w:t>икольского муниципального округа</w:t>
      </w:r>
      <w:r w:rsidR="00561F8C">
        <w:rPr>
          <w:spacing w:val="2"/>
        </w:rPr>
        <w:t xml:space="preserve"> </w:t>
      </w:r>
      <w:r w:rsidR="00A97A71">
        <w:rPr>
          <w:spacing w:val="2"/>
        </w:rPr>
        <w:t xml:space="preserve">  от 12.12.2024 года № </w:t>
      </w:r>
      <w:r w:rsidR="00561F8C">
        <w:rPr>
          <w:spacing w:val="2"/>
        </w:rPr>
        <w:t>2</w:t>
      </w:r>
      <w:r w:rsidR="00A97A71">
        <w:rPr>
          <w:spacing w:val="2"/>
        </w:rPr>
        <w:t>15</w:t>
      </w:r>
      <w:r w:rsidR="00561F8C">
        <w:rPr>
          <w:spacing w:val="2"/>
        </w:rPr>
        <w:t xml:space="preserve"> «</w:t>
      </w:r>
      <w:r w:rsidR="00A97A71">
        <w:t>О бюджете округа на 2025 год и плановый период 2026 и 2027 годов»,</w:t>
      </w:r>
      <w:r w:rsidR="00212517">
        <w:t xml:space="preserve">  </w:t>
      </w:r>
      <w:r w:rsidR="00A97A71">
        <w:t xml:space="preserve"> </w:t>
      </w:r>
    </w:p>
    <w:p w:rsidR="00520491" w:rsidRPr="00525705" w:rsidRDefault="00520491" w:rsidP="006E012C">
      <w:pPr>
        <w:jc w:val="both"/>
        <w:rPr>
          <w:b/>
          <w:bCs/>
          <w:spacing w:val="2"/>
        </w:rPr>
      </w:pPr>
      <w:r w:rsidRPr="00525705">
        <w:rPr>
          <w:spacing w:val="2"/>
        </w:rPr>
        <w:t>постановлением администрации Н</w:t>
      </w:r>
      <w:r>
        <w:rPr>
          <w:spacing w:val="2"/>
        </w:rPr>
        <w:t>икольског</w:t>
      </w:r>
      <w:r w:rsidR="006E012C">
        <w:rPr>
          <w:spacing w:val="2"/>
        </w:rPr>
        <w:t>о муниципального округа от 06.06</w:t>
      </w:r>
      <w:r>
        <w:rPr>
          <w:spacing w:val="2"/>
        </w:rPr>
        <w:t>.2024</w:t>
      </w:r>
      <w:r w:rsidRPr="00525705">
        <w:rPr>
          <w:spacing w:val="2"/>
        </w:rPr>
        <w:t xml:space="preserve"> года №</w:t>
      </w:r>
      <w:r w:rsidR="006E012C">
        <w:rPr>
          <w:spacing w:val="2"/>
        </w:rPr>
        <w:t xml:space="preserve"> 615 «О</w:t>
      </w:r>
      <w:r w:rsidR="00A2710B">
        <w:rPr>
          <w:spacing w:val="2"/>
        </w:rPr>
        <w:t>б утверждении</w:t>
      </w:r>
      <w:r w:rsidR="006E012C">
        <w:rPr>
          <w:spacing w:val="2"/>
        </w:rPr>
        <w:t xml:space="preserve"> Порядк</w:t>
      </w:r>
      <w:r w:rsidR="00A2710B">
        <w:rPr>
          <w:spacing w:val="2"/>
        </w:rPr>
        <w:t>а</w:t>
      </w:r>
      <w:r w:rsidRPr="00525705">
        <w:rPr>
          <w:spacing w:val="2"/>
        </w:rPr>
        <w:t xml:space="preserve"> разработки, реализации и оценки эффективности муниципальных программ Никольского муниципальн</w:t>
      </w:r>
      <w:r>
        <w:rPr>
          <w:spacing w:val="2"/>
        </w:rPr>
        <w:t>ого округа</w:t>
      </w:r>
      <w:r w:rsidR="00A97A71">
        <w:rPr>
          <w:spacing w:val="2"/>
        </w:rPr>
        <w:t xml:space="preserve"> Вологодской области</w:t>
      </w:r>
      <w:r w:rsidR="006E012C">
        <w:rPr>
          <w:spacing w:val="2"/>
        </w:rPr>
        <w:t xml:space="preserve">», </w:t>
      </w:r>
      <w:r w:rsidRPr="00525705">
        <w:rPr>
          <w:spacing w:val="2"/>
        </w:rPr>
        <w:t>администрация Н</w:t>
      </w:r>
      <w:r>
        <w:rPr>
          <w:spacing w:val="2"/>
        </w:rPr>
        <w:t xml:space="preserve">икольского муниципального округа </w:t>
      </w:r>
    </w:p>
    <w:p w:rsidR="00520491" w:rsidRPr="00525705" w:rsidRDefault="00520491" w:rsidP="00520491">
      <w:pPr>
        <w:pStyle w:val="a4"/>
        <w:ind w:firstLine="709"/>
        <w:jc w:val="both"/>
        <w:rPr>
          <w:b w:val="0"/>
          <w:bCs w:val="0"/>
          <w:spacing w:val="2"/>
          <w:sz w:val="24"/>
        </w:rPr>
      </w:pPr>
    </w:p>
    <w:p w:rsidR="00520491" w:rsidRPr="00525705" w:rsidRDefault="00520491" w:rsidP="00520491">
      <w:pPr>
        <w:pStyle w:val="a4"/>
        <w:ind w:firstLine="709"/>
        <w:jc w:val="both"/>
        <w:rPr>
          <w:b w:val="0"/>
          <w:bCs w:val="0"/>
          <w:spacing w:val="2"/>
          <w:sz w:val="24"/>
        </w:rPr>
      </w:pPr>
      <w:r w:rsidRPr="00525705">
        <w:rPr>
          <w:b w:val="0"/>
          <w:bCs w:val="0"/>
          <w:spacing w:val="2"/>
          <w:sz w:val="24"/>
        </w:rPr>
        <w:t>ПОСТАНОВЛЯЕТ:</w:t>
      </w:r>
    </w:p>
    <w:p w:rsidR="00520491" w:rsidRPr="00B5018C" w:rsidRDefault="00A46E84" w:rsidP="00B5018C">
      <w:pPr>
        <w:pStyle w:val="a8"/>
        <w:numPr>
          <w:ilvl w:val="0"/>
          <w:numId w:val="34"/>
        </w:numPr>
        <w:shd w:val="clear" w:color="auto" w:fill="FFFFFF"/>
        <w:textAlignment w:val="baseline"/>
      </w:pPr>
      <w:r w:rsidRPr="00B5018C">
        <w:rPr>
          <w:color w:val="2C2D2E"/>
        </w:rPr>
        <w:t>Внести в постановление</w:t>
      </w:r>
      <w:r w:rsidRPr="00B5018C">
        <w:rPr>
          <w:spacing w:val="2"/>
        </w:rPr>
        <w:t xml:space="preserve"> администрации Никольского муниципального округа от 28.10.2024 № 1101 «Об утверждении муниципальной программы</w:t>
      </w:r>
      <w:r w:rsidRPr="00B5018C">
        <w:rPr>
          <w:color w:val="000000"/>
        </w:rPr>
        <w:t xml:space="preserve"> </w:t>
      </w:r>
      <w:r w:rsidRPr="00B5018C">
        <w:t>«Развитие культуры и архивного дела Никольского муниципального округа»</w:t>
      </w:r>
      <w:r w:rsidR="00504113" w:rsidRPr="00B5018C">
        <w:t xml:space="preserve"> следующие изменения:</w:t>
      </w:r>
    </w:p>
    <w:p w:rsidR="00B5018C" w:rsidRPr="00A769D5" w:rsidRDefault="00B5018C" w:rsidP="00A769D5">
      <w:pPr>
        <w:pStyle w:val="a8"/>
        <w:numPr>
          <w:ilvl w:val="1"/>
          <w:numId w:val="34"/>
        </w:numPr>
        <w:shd w:val="clear" w:color="auto" w:fill="FFFFFF"/>
        <w:textAlignment w:val="baseline"/>
        <w:rPr>
          <w:color w:val="2C2D2E"/>
        </w:rPr>
      </w:pPr>
      <w:r w:rsidRPr="00A769D5">
        <w:rPr>
          <w:color w:val="2C2D2E"/>
        </w:rPr>
        <w:t>Приложение к</w:t>
      </w:r>
      <w:r w:rsidR="00A769D5" w:rsidRPr="00A769D5">
        <w:rPr>
          <w:color w:val="2C2D2E"/>
        </w:rPr>
        <w:t xml:space="preserve"> постановлению изложить в новой редакции согласно приложению к настоящему постановлению.</w:t>
      </w:r>
    </w:p>
    <w:p w:rsidR="00A769D5" w:rsidRPr="00A769D5" w:rsidRDefault="00A769D5" w:rsidP="00A769D5">
      <w:pPr>
        <w:pStyle w:val="a8"/>
        <w:numPr>
          <w:ilvl w:val="1"/>
          <w:numId w:val="34"/>
        </w:numPr>
        <w:shd w:val="clear" w:color="auto" w:fill="FFFFFF"/>
        <w:textAlignment w:val="baseline"/>
        <w:rPr>
          <w:color w:val="2C2D2E"/>
        </w:rPr>
      </w:pPr>
      <w:r>
        <w:rPr>
          <w:color w:val="2C2D2E"/>
        </w:rPr>
        <w:t>Пункт 2 постановления дополнить абзац</w:t>
      </w:r>
      <w:r w:rsidR="00934AB2">
        <w:rPr>
          <w:color w:val="2C2D2E"/>
        </w:rPr>
        <w:t>ами</w:t>
      </w:r>
      <w:bookmarkStart w:id="0" w:name="_GoBack"/>
      <w:bookmarkEnd w:id="0"/>
      <w:r>
        <w:rPr>
          <w:color w:val="2C2D2E"/>
        </w:rPr>
        <w:t xml:space="preserve"> следующего содержания:</w:t>
      </w:r>
    </w:p>
    <w:p w:rsidR="00DC1859" w:rsidRPr="00525705" w:rsidRDefault="00A769D5" w:rsidP="00DC1859">
      <w:pPr>
        <w:shd w:val="clear" w:color="auto" w:fill="FFFFFF"/>
        <w:spacing w:line="288" w:lineRule="atLeast"/>
        <w:textAlignment w:val="baseline"/>
        <w:rPr>
          <w:spacing w:val="2"/>
        </w:rPr>
      </w:pPr>
      <w:r>
        <w:t>«</w:t>
      </w:r>
      <w:r w:rsidR="00DC1859">
        <w:t>- постановление</w:t>
      </w:r>
      <w:r w:rsidR="00DC1859" w:rsidRPr="00525705">
        <w:t xml:space="preserve"> администрации Никольс</w:t>
      </w:r>
      <w:r w:rsidR="00DC1859">
        <w:t>ког</w:t>
      </w:r>
      <w:r w:rsidR="00EC7591">
        <w:t>о муниципального округа от 28.10.2024 года № 1102</w:t>
      </w:r>
      <w:r w:rsidR="00DC1859">
        <w:t xml:space="preserve"> «</w:t>
      </w:r>
      <w:r w:rsidR="00DC1859" w:rsidRPr="00525705">
        <w:rPr>
          <w:spacing w:val="2"/>
        </w:rPr>
        <w:t xml:space="preserve">О </w:t>
      </w:r>
      <w:proofErr w:type="gramStart"/>
      <w:r w:rsidR="00DC1859" w:rsidRPr="00525705">
        <w:rPr>
          <w:spacing w:val="2"/>
        </w:rPr>
        <w:t>внесении</w:t>
      </w:r>
      <w:proofErr w:type="gramEnd"/>
      <w:r w:rsidR="00DC1859" w:rsidRPr="00525705">
        <w:rPr>
          <w:spacing w:val="2"/>
        </w:rPr>
        <w:t xml:space="preserve"> изменений в муниципальную программу</w:t>
      </w:r>
      <w:r w:rsidR="00DC1859" w:rsidRPr="00525705">
        <w:rPr>
          <w:color w:val="000000"/>
        </w:rPr>
        <w:t xml:space="preserve"> </w:t>
      </w:r>
      <w:r w:rsidR="00DC1859">
        <w:t>«Развитие</w:t>
      </w:r>
      <w:r w:rsidR="00DC1859" w:rsidRPr="00525705">
        <w:t xml:space="preserve"> </w:t>
      </w:r>
      <w:r w:rsidR="00055D91" w:rsidRPr="00525705">
        <w:t>культуры и</w:t>
      </w:r>
      <w:r w:rsidR="00DC1859" w:rsidRPr="00525705">
        <w:t xml:space="preserve"> архивного дела Никольского муниципального </w:t>
      </w:r>
      <w:r w:rsidR="00DC1859">
        <w:t>округа</w:t>
      </w:r>
      <w:r w:rsidR="00DC1859" w:rsidRPr="00525705">
        <w:t xml:space="preserve"> на 202</w:t>
      </w:r>
      <w:r w:rsidR="00DC1859">
        <w:t>4</w:t>
      </w:r>
      <w:r w:rsidR="00DC1859" w:rsidRPr="00525705">
        <w:t>-202</w:t>
      </w:r>
      <w:r w:rsidR="00DC1859">
        <w:t>6</w:t>
      </w:r>
      <w:r w:rsidR="00DC1859" w:rsidRPr="00525705">
        <w:t xml:space="preserve"> годы»,</w:t>
      </w:r>
      <w:r w:rsidR="00DC1859" w:rsidRPr="00525705">
        <w:rPr>
          <w:spacing w:val="2"/>
        </w:rPr>
        <w:t xml:space="preserve"> утвержденную постановлением администрации </w:t>
      </w:r>
    </w:p>
    <w:p w:rsidR="00DC1859" w:rsidRDefault="00DC1859" w:rsidP="00DC1859">
      <w:pPr>
        <w:jc w:val="both"/>
        <w:rPr>
          <w:spacing w:val="2"/>
        </w:rPr>
      </w:pPr>
      <w:r w:rsidRPr="00525705">
        <w:rPr>
          <w:spacing w:val="2"/>
        </w:rPr>
        <w:t xml:space="preserve">Никольского муниципального </w:t>
      </w:r>
      <w:r>
        <w:rPr>
          <w:spacing w:val="2"/>
        </w:rPr>
        <w:t>района</w:t>
      </w:r>
      <w:r w:rsidRPr="00525705">
        <w:rPr>
          <w:spacing w:val="2"/>
        </w:rPr>
        <w:t xml:space="preserve"> от </w:t>
      </w:r>
      <w:r>
        <w:rPr>
          <w:spacing w:val="2"/>
        </w:rPr>
        <w:t>13</w:t>
      </w:r>
      <w:r w:rsidRPr="00525705">
        <w:rPr>
          <w:spacing w:val="2"/>
        </w:rPr>
        <w:t>.10.20</w:t>
      </w:r>
      <w:r>
        <w:rPr>
          <w:spacing w:val="2"/>
        </w:rPr>
        <w:t>23</w:t>
      </w:r>
      <w:r w:rsidRPr="00525705">
        <w:rPr>
          <w:spacing w:val="2"/>
        </w:rPr>
        <w:t xml:space="preserve"> года № </w:t>
      </w:r>
      <w:r>
        <w:rPr>
          <w:spacing w:val="2"/>
        </w:rPr>
        <w:t>723;</w:t>
      </w:r>
    </w:p>
    <w:p w:rsidR="001C6F6D" w:rsidRPr="00525705" w:rsidRDefault="00E171F1" w:rsidP="00337E96">
      <w:pPr>
        <w:shd w:val="clear" w:color="auto" w:fill="FFFFFF"/>
        <w:spacing w:line="288" w:lineRule="atLeast"/>
        <w:textAlignment w:val="baseline"/>
        <w:rPr>
          <w:spacing w:val="2"/>
        </w:rPr>
      </w:pPr>
      <w:r>
        <w:t xml:space="preserve">- </w:t>
      </w:r>
      <w:r w:rsidR="001C6F6D">
        <w:t>постановление</w:t>
      </w:r>
      <w:r w:rsidR="001C6F6D" w:rsidRPr="00525705">
        <w:t xml:space="preserve"> администрации Никольс</w:t>
      </w:r>
      <w:r w:rsidR="00337E96">
        <w:t xml:space="preserve">кого </w:t>
      </w:r>
      <w:r w:rsidR="00EC7591">
        <w:t>муниципального округа от 28.112024 года № 1267</w:t>
      </w:r>
      <w:r w:rsidR="001C6F6D">
        <w:t xml:space="preserve"> </w:t>
      </w:r>
      <w:r w:rsidR="00337E96">
        <w:t>«</w:t>
      </w:r>
      <w:r w:rsidR="001C6F6D" w:rsidRPr="00525705">
        <w:rPr>
          <w:spacing w:val="2"/>
        </w:rPr>
        <w:t>О внесении изменений в муниципальную программу</w:t>
      </w:r>
      <w:r w:rsidR="001C6F6D" w:rsidRPr="00525705">
        <w:rPr>
          <w:color w:val="000000"/>
        </w:rPr>
        <w:t xml:space="preserve"> </w:t>
      </w:r>
      <w:r w:rsidR="001C6F6D">
        <w:t>«Развитие</w:t>
      </w:r>
      <w:r w:rsidR="001C6F6D" w:rsidRPr="00525705">
        <w:t xml:space="preserve"> </w:t>
      </w:r>
      <w:r w:rsidR="00055D91" w:rsidRPr="00525705">
        <w:t>культуры и</w:t>
      </w:r>
      <w:r w:rsidR="001C6F6D" w:rsidRPr="00525705">
        <w:t xml:space="preserve"> архивного дела Никольского муниципального </w:t>
      </w:r>
      <w:r w:rsidR="001C6F6D">
        <w:t>округа</w:t>
      </w:r>
      <w:r w:rsidR="001C6F6D" w:rsidRPr="00525705">
        <w:t xml:space="preserve"> на 202</w:t>
      </w:r>
      <w:r w:rsidR="001C6F6D">
        <w:t>4</w:t>
      </w:r>
      <w:r w:rsidR="001C6F6D" w:rsidRPr="00525705">
        <w:t>-202</w:t>
      </w:r>
      <w:r w:rsidR="001C6F6D">
        <w:t>6</w:t>
      </w:r>
      <w:r w:rsidR="001C6F6D" w:rsidRPr="00525705">
        <w:t xml:space="preserve"> годы»,</w:t>
      </w:r>
      <w:r w:rsidR="001C6F6D" w:rsidRPr="00525705">
        <w:rPr>
          <w:spacing w:val="2"/>
        </w:rPr>
        <w:t xml:space="preserve"> утвержденную постановлением администрации </w:t>
      </w:r>
    </w:p>
    <w:p w:rsidR="001C6F6D" w:rsidRDefault="001C6F6D" w:rsidP="001C6F6D">
      <w:pPr>
        <w:jc w:val="both"/>
        <w:rPr>
          <w:spacing w:val="2"/>
        </w:rPr>
      </w:pPr>
      <w:r w:rsidRPr="00525705">
        <w:rPr>
          <w:spacing w:val="2"/>
        </w:rPr>
        <w:t xml:space="preserve">Никольского муниципального </w:t>
      </w:r>
      <w:r>
        <w:rPr>
          <w:spacing w:val="2"/>
        </w:rPr>
        <w:t>района</w:t>
      </w:r>
      <w:r w:rsidRPr="00525705">
        <w:rPr>
          <w:spacing w:val="2"/>
        </w:rPr>
        <w:t xml:space="preserve"> от </w:t>
      </w:r>
      <w:r>
        <w:rPr>
          <w:spacing w:val="2"/>
        </w:rPr>
        <w:t>13</w:t>
      </w:r>
      <w:r w:rsidRPr="00525705">
        <w:rPr>
          <w:spacing w:val="2"/>
        </w:rPr>
        <w:t>.10.20</w:t>
      </w:r>
      <w:r>
        <w:rPr>
          <w:spacing w:val="2"/>
        </w:rPr>
        <w:t>23</w:t>
      </w:r>
      <w:r w:rsidRPr="00525705">
        <w:rPr>
          <w:spacing w:val="2"/>
        </w:rPr>
        <w:t xml:space="preserve"> года № </w:t>
      </w:r>
      <w:r>
        <w:rPr>
          <w:spacing w:val="2"/>
        </w:rPr>
        <w:t>723</w:t>
      </w:r>
      <w:r w:rsidR="0009509A">
        <w:rPr>
          <w:spacing w:val="2"/>
        </w:rPr>
        <w:t>;</w:t>
      </w:r>
    </w:p>
    <w:p w:rsidR="0009509A" w:rsidRPr="00525705" w:rsidRDefault="00A46E84" w:rsidP="0009509A">
      <w:pPr>
        <w:shd w:val="clear" w:color="auto" w:fill="FFFFFF"/>
        <w:spacing w:line="288" w:lineRule="atLeast"/>
        <w:textAlignment w:val="baseline"/>
        <w:rPr>
          <w:spacing w:val="2"/>
        </w:rPr>
      </w:pPr>
      <w:r>
        <w:rPr>
          <w:spacing w:val="2"/>
        </w:rPr>
        <w:t>-</w:t>
      </w:r>
      <w:r w:rsidR="0009509A">
        <w:t xml:space="preserve"> постановление</w:t>
      </w:r>
      <w:r w:rsidR="0009509A" w:rsidRPr="00525705">
        <w:t xml:space="preserve"> администрации Никольс</w:t>
      </w:r>
      <w:r w:rsidR="0009509A">
        <w:t>кого муниципального округа от 28.01.2025 года № 68 «</w:t>
      </w:r>
      <w:r w:rsidR="0009509A" w:rsidRPr="00525705">
        <w:rPr>
          <w:spacing w:val="2"/>
        </w:rPr>
        <w:t>О внесении изменений в муниципальную программу</w:t>
      </w:r>
      <w:r w:rsidR="0009509A" w:rsidRPr="00525705">
        <w:rPr>
          <w:color w:val="000000"/>
        </w:rPr>
        <w:t xml:space="preserve"> </w:t>
      </w:r>
      <w:r w:rsidR="0009509A">
        <w:t>«Развитие</w:t>
      </w:r>
      <w:r w:rsidR="0009509A" w:rsidRPr="00525705">
        <w:t xml:space="preserve"> культуры и архивного дела Никольского муниципального </w:t>
      </w:r>
      <w:r w:rsidR="0009509A">
        <w:t>округа</w:t>
      </w:r>
      <w:r w:rsidR="0009509A" w:rsidRPr="00525705">
        <w:t xml:space="preserve"> на 202</w:t>
      </w:r>
      <w:r w:rsidR="0009509A">
        <w:t>4</w:t>
      </w:r>
      <w:r w:rsidR="0009509A" w:rsidRPr="00525705">
        <w:t>-202</w:t>
      </w:r>
      <w:r w:rsidR="0009509A">
        <w:t>6</w:t>
      </w:r>
      <w:r w:rsidR="0009509A" w:rsidRPr="00525705">
        <w:t xml:space="preserve"> годы»,</w:t>
      </w:r>
      <w:r w:rsidR="0009509A" w:rsidRPr="00525705">
        <w:rPr>
          <w:spacing w:val="2"/>
        </w:rPr>
        <w:t xml:space="preserve"> утвержденную постановлением администрации </w:t>
      </w:r>
    </w:p>
    <w:p w:rsidR="0009509A" w:rsidRDefault="0009509A" w:rsidP="0009509A">
      <w:pPr>
        <w:jc w:val="both"/>
        <w:rPr>
          <w:spacing w:val="2"/>
        </w:rPr>
      </w:pPr>
      <w:r w:rsidRPr="00525705">
        <w:rPr>
          <w:spacing w:val="2"/>
        </w:rPr>
        <w:t xml:space="preserve">Никольского муниципального </w:t>
      </w:r>
      <w:r>
        <w:rPr>
          <w:spacing w:val="2"/>
        </w:rPr>
        <w:t>района</w:t>
      </w:r>
      <w:r w:rsidRPr="00525705">
        <w:rPr>
          <w:spacing w:val="2"/>
        </w:rPr>
        <w:t xml:space="preserve"> от </w:t>
      </w:r>
      <w:r>
        <w:rPr>
          <w:spacing w:val="2"/>
        </w:rPr>
        <w:t>13</w:t>
      </w:r>
      <w:r w:rsidRPr="00525705">
        <w:rPr>
          <w:spacing w:val="2"/>
        </w:rPr>
        <w:t>.10.20</w:t>
      </w:r>
      <w:r>
        <w:rPr>
          <w:spacing w:val="2"/>
        </w:rPr>
        <w:t>23</w:t>
      </w:r>
      <w:r w:rsidRPr="00525705">
        <w:rPr>
          <w:spacing w:val="2"/>
        </w:rPr>
        <w:t xml:space="preserve"> года № </w:t>
      </w:r>
      <w:r>
        <w:rPr>
          <w:spacing w:val="2"/>
        </w:rPr>
        <w:t>723</w:t>
      </w:r>
      <w:r w:rsidR="00A769D5">
        <w:rPr>
          <w:spacing w:val="2"/>
        </w:rPr>
        <w:t>»</w:t>
      </w:r>
      <w:r w:rsidR="00D855F3">
        <w:rPr>
          <w:spacing w:val="2"/>
        </w:rPr>
        <w:t>.</w:t>
      </w:r>
    </w:p>
    <w:p w:rsidR="00073E9B" w:rsidRPr="001B5F03" w:rsidRDefault="00851BF5" w:rsidP="00FD7406">
      <w:pPr>
        <w:shd w:val="clear" w:color="auto" w:fill="FFFFFF"/>
        <w:ind w:firstLine="708"/>
        <w:jc w:val="both"/>
        <w:rPr>
          <w:rFonts w:ascii="Arial" w:hAnsi="Arial" w:cs="Arial"/>
        </w:rPr>
      </w:pPr>
      <w:r>
        <w:t>2</w:t>
      </w:r>
      <w:r w:rsidR="00073E9B" w:rsidRPr="001B5F03">
        <w:t xml:space="preserve">. </w:t>
      </w:r>
      <w:r w:rsidR="002560B0">
        <w:t>Настоящее постановление вступает в силу после</w:t>
      </w:r>
      <w:r w:rsidR="00073E9B" w:rsidRPr="001B5F03">
        <w:t xml:space="preserve"> офици</w:t>
      </w:r>
      <w:r w:rsidR="002560B0">
        <w:t xml:space="preserve">ального опубликования, </w:t>
      </w:r>
      <w:r w:rsidR="00A46E84">
        <w:t xml:space="preserve">распространяется на правоотношения, возникшие с 1 января 2025 года, </w:t>
      </w:r>
      <w:r>
        <w:t>за исключением п.</w:t>
      </w:r>
      <w:r w:rsidR="001571FA">
        <w:t xml:space="preserve"> 1.</w:t>
      </w:r>
      <w:r>
        <w:t xml:space="preserve">2 настоящего постановления, </w:t>
      </w:r>
      <w:r w:rsidR="002560B0">
        <w:t>подлежит</w:t>
      </w:r>
      <w:r w:rsidR="00073E9B" w:rsidRPr="001B5F03">
        <w:t xml:space="preserve"> размещению на официальном сайте Никольского муниципального округа.</w:t>
      </w:r>
      <w:r>
        <w:t xml:space="preserve"> Действие п. </w:t>
      </w:r>
      <w:r w:rsidR="001571FA">
        <w:t>1.</w:t>
      </w:r>
      <w:r>
        <w:t>2 настоящего постановления распространяется на правоотношения, возникшие с 01.02.2025 года.</w:t>
      </w:r>
      <w:r w:rsidR="00437ADC">
        <w:t xml:space="preserve">  </w:t>
      </w:r>
    </w:p>
    <w:p w:rsidR="000E7EDF" w:rsidRDefault="000E7EDF" w:rsidP="00886117">
      <w:pPr>
        <w:pStyle w:val="a4"/>
        <w:ind w:firstLine="709"/>
        <w:jc w:val="both"/>
        <w:rPr>
          <w:b w:val="0"/>
          <w:bCs w:val="0"/>
          <w:spacing w:val="2"/>
          <w:sz w:val="24"/>
        </w:rPr>
      </w:pPr>
    </w:p>
    <w:p w:rsidR="001E4B7D" w:rsidRDefault="001E4B7D" w:rsidP="001E4B7D">
      <w:pPr>
        <w:pStyle w:val="a4"/>
        <w:jc w:val="both"/>
        <w:rPr>
          <w:b w:val="0"/>
          <w:bCs w:val="0"/>
          <w:spacing w:val="2"/>
          <w:sz w:val="24"/>
        </w:rPr>
      </w:pPr>
    </w:p>
    <w:p w:rsidR="008C7E91" w:rsidRPr="001B5F03" w:rsidRDefault="00666F85" w:rsidP="001E4B7D">
      <w:pPr>
        <w:pStyle w:val="a4"/>
        <w:jc w:val="both"/>
        <w:rPr>
          <w:sz w:val="20"/>
          <w:szCs w:val="20"/>
        </w:rPr>
      </w:pPr>
      <w:r w:rsidRPr="001B5F03">
        <w:rPr>
          <w:b w:val="0"/>
          <w:bCs w:val="0"/>
          <w:spacing w:val="0"/>
          <w:sz w:val="24"/>
        </w:rPr>
        <w:t xml:space="preserve">Глава </w:t>
      </w:r>
      <w:r w:rsidR="003D5529" w:rsidRPr="001B5F03">
        <w:rPr>
          <w:b w:val="0"/>
          <w:bCs w:val="0"/>
          <w:spacing w:val="0"/>
          <w:sz w:val="24"/>
        </w:rPr>
        <w:t xml:space="preserve">Никольского </w:t>
      </w:r>
      <w:r w:rsidRPr="001B5F03">
        <w:rPr>
          <w:b w:val="0"/>
          <w:bCs w:val="0"/>
          <w:spacing w:val="0"/>
          <w:sz w:val="24"/>
        </w:rPr>
        <w:t>муниципального округа</w:t>
      </w:r>
      <w:r w:rsidR="00D47983" w:rsidRPr="001B5F03">
        <w:rPr>
          <w:b w:val="0"/>
          <w:bCs w:val="0"/>
          <w:spacing w:val="0"/>
          <w:sz w:val="24"/>
        </w:rPr>
        <w:t xml:space="preserve">                     </w:t>
      </w:r>
      <w:r w:rsidR="00D71B60" w:rsidRPr="001B5F03">
        <w:rPr>
          <w:b w:val="0"/>
          <w:bCs w:val="0"/>
          <w:spacing w:val="0"/>
          <w:sz w:val="24"/>
        </w:rPr>
        <w:t xml:space="preserve">                                              </w:t>
      </w:r>
      <w:r w:rsidR="001E4B7D">
        <w:rPr>
          <w:b w:val="0"/>
          <w:bCs w:val="0"/>
          <w:spacing w:val="0"/>
          <w:sz w:val="24"/>
        </w:rPr>
        <w:t xml:space="preserve">               </w:t>
      </w:r>
      <w:r w:rsidR="00D71B60" w:rsidRPr="001B5F03">
        <w:rPr>
          <w:b w:val="0"/>
          <w:bCs w:val="0"/>
          <w:spacing w:val="0"/>
          <w:sz w:val="24"/>
        </w:rPr>
        <w:t xml:space="preserve">   </w:t>
      </w:r>
      <w:r w:rsidR="005C4885" w:rsidRPr="001B5F03">
        <w:rPr>
          <w:b w:val="0"/>
          <w:bCs w:val="0"/>
          <w:spacing w:val="0"/>
          <w:sz w:val="24"/>
        </w:rPr>
        <w:t>Панов В.В.</w:t>
      </w:r>
      <w:r w:rsidR="00D47983" w:rsidRPr="001B5F03">
        <w:rPr>
          <w:b w:val="0"/>
          <w:bCs w:val="0"/>
          <w:spacing w:val="0"/>
          <w:sz w:val="24"/>
        </w:rPr>
        <w:t xml:space="preserve">  </w:t>
      </w:r>
    </w:p>
    <w:sectPr w:rsidR="008C7E91" w:rsidRPr="001B5F03" w:rsidSect="000E7EDF">
      <w:pgSz w:w="11906" w:h="16838"/>
      <w:pgMar w:top="454" w:right="567" w:bottom="70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B02" w:rsidRDefault="006E2B02">
      <w:r>
        <w:separator/>
      </w:r>
    </w:p>
  </w:endnote>
  <w:endnote w:type="continuationSeparator" w:id="0">
    <w:p w:rsidR="006E2B02" w:rsidRDefault="006E2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B02" w:rsidRDefault="006E2B02">
      <w:r>
        <w:separator/>
      </w:r>
    </w:p>
  </w:footnote>
  <w:footnote w:type="continuationSeparator" w:id="0">
    <w:p w:rsidR="006E2B02" w:rsidRDefault="006E2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664180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3">
    <w:nsid w:val="00000006"/>
    <w:multiLevelType w:val="multilevel"/>
    <w:tmpl w:val="00000006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4">
    <w:nsid w:val="00000007"/>
    <w:multiLevelType w:val="multi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5">
    <w:nsid w:val="00000008"/>
    <w:multiLevelType w:val="multi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6">
    <w:nsid w:val="05C61D63"/>
    <w:multiLevelType w:val="hybridMultilevel"/>
    <w:tmpl w:val="124C2F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CB19C0"/>
    <w:multiLevelType w:val="hybridMultilevel"/>
    <w:tmpl w:val="9C7E1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2C4428"/>
    <w:multiLevelType w:val="multilevel"/>
    <w:tmpl w:val="ECFE8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1484400F"/>
    <w:multiLevelType w:val="hybridMultilevel"/>
    <w:tmpl w:val="932C6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372942"/>
    <w:multiLevelType w:val="multilevel"/>
    <w:tmpl w:val="6952F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3D232377"/>
    <w:multiLevelType w:val="multilevel"/>
    <w:tmpl w:val="6952F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3D97799D"/>
    <w:multiLevelType w:val="multilevel"/>
    <w:tmpl w:val="6952F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3EB84C32"/>
    <w:multiLevelType w:val="hybridMultilevel"/>
    <w:tmpl w:val="263C24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CE6B90"/>
    <w:multiLevelType w:val="hybridMultilevel"/>
    <w:tmpl w:val="9C7E1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955D47"/>
    <w:multiLevelType w:val="hybridMultilevel"/>
    <w:tmpl w:val="60BA5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8D0F54"/>
    <w:multiLevelType w:val="multilevel"/>
    <w:tmpl w:val="6952F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62675B8B"/>
    <w:multiLevelType w:val="multilevel"/>
    <w:tmpl w:val="6952F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>
    <w:nsid w:val="68705182"/>
    <w:multiLevelType w:val="multilevel"/>
    <w:tmpl w:val="1D1039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880155"/>
    <w:multiLevelType w:val="hybridMultilevel"/>
    <w:tmpl w:val="B59C9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BF3E5B"/>
    <w:multiLevelType w:val="multilevel"/>
    <w:tmpl w:val="6FBF3E5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B43BA2"/>
    <w:multiLevelType w:val="multilevel"/>
    <w:tmpl w:val="9EEC5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C2D2E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17"/>
  </w:num>
  <w:num w:numId="22">
    <w:abstractNumId w:val="19"/>
  </w:num>
  <w:num w:numId="23">
    <w:abstractNumId w:val="10"/>
  </w:num>
  <w:num w:numId="24">
    <w:abstractNumId w:val="20"/>
  </w:num>
  <w:num w:numId="25">
    <w:abstractNumId w:val="9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14"/>
    <w:lvlOverride w:ilvl="0">
      <w:startOverride w:val="1"/>
    </w:lvlOverride>
  </w:num>
  <w:num w:numId="29">
    <w:abstractNumId w:val="16"/>
  </w:num>
  <w:num w:numId="30">
    <w:abstractNumId w:val="12"/>
  </w:num>
  <w:num w:numId="31">
    <w:abstractNumId w:val="8"/>
  </w:num>
  <w:num w:numId="32">
    <w:abstractNumId w:val="11"/>
  </w:num>
  <w:num w:numId="33">
    <w:abstractNumId w:val="1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E8A"/>
    <w:rsid w:val="00002CEA"/>
    <w:rsid w:val="00004158"/>
    <w:rsid w:val="0000686F"/>
    <w:rsid w:val="0001016A"/>
    <w:rsid w:val="00011C70"/>
    <w:rsid w:val="00011EBF"/>
    <w:rsid w:val="00012531"/>
    <w:rsid w:val="0001285C"/>
    <w:rsid w:val="0001299E"/>
    <w:rsid w:val="00014775"/>
    <w:rsid w:val="00016821"/>
    <w:rsid w:val="00017772"/>
    <w:rsid w:val="00017D50"/>
    <w:rsid w:val="0002261A"/>
    <w:rsid w:val="00023410"/>
    <w:rsid w:val="00023895"/>
    <w:rsid w:val="00023E6B"/>
    <w:rsid w:val="000253FE"/>
    <w:rsid w:val="00026250"/>
    <w:rsid w:val="00026366"/>
    <w:rsid w:val="000264ED"/>
    <w:rsid w:val="0002753F"/>
    <w:rsid w:val="0002793A"/>
    <w:rsid w:val="00027E30"/>
    <w:rsid w:val="00030603"/>
    <w:rsid w:val="00030995"/>
    <w:rsid w:val="000328FD"/>
    <w:rsid w:val="00034DBD"/>
    <w:rsid w:val="00035756"/>
    <w:rsid w:val="000375A7"/>
    <w:rsid w:val="0004388C"/>
    <w:rsid w:val="00044550"/>
    <w:rsid w:val="000450CB"/>
    <w:rsid w:val="00045433"/>
    <w:rsid w:val="00047016"/>
    <w:rsid w:val="000471C1"/>
    <w:rsid w:val="00047485"/>
    <w:rsid w:val="000505B8"/>
    <w:rsid w:val="00050728"/>
    <w:rsid w:val="000519CD"/>
    <w:rsid w:val="00051C62"/>
    <w:rsid w:val="000534D6"/>
    <w:rsid w:val="0005374D"/>
    <w:rsid w:val="00053C81"/>
    <w:rsid w:val="0005458A"/>
    <w:rsid w:val="000550F7"/>
    <w:rsid w:val="00055416"/>
    <w:rsid w:val="0005545C"/>
    <w:rsid w:val="00055C76"/>
    <w:rsid w:val="00055D0B"/>
    <w:rsid w:val="00055D91"/>
    <w:rsid w:val="000617D6"/>
    <w:rsid w:val="00062742"/>
    <w:rsid w:val="00064E44"/>
    <w:rsid w:val="000659E7"/>
    <w:rsid w:val="00066F28"/>
    <w:rsid w:val="000723E6"/>
    <w:rsid w:val="00073E9B"/>
    <w:rsid w:val="00075151"/>
    <w:rsid w:val="00076596"/>
    <w:rsid w:val="00077081"/>
    <w:rsid w:val="000803ED"/>
    <w:rsid w:val="00080F7A"/>
    <w:rsid w:val="000810FD"/>
    <w:rsid w:val="00083945"/>
    <w:rsid w:val="000851CE"/>
    <w:rsid w:val="000865C0"/>
    <w:rsid w:val="000870A2"/>
    <w:rsid w:val="00087DC6"/>
    <w:rsid w:val="00092865"/>
    <w:rsid w:val="0009509A"/>
    <w:rsid w:val="0009552A"/>
    <w:rsid w:val="000A0F38"/>
    <w:rsid w:val="000A1508"/>
    <w:rsid w:val="000A2994"/>
    <w:rsid w:val="000A47A4"/>
    <w:rsid w:val="000A5407"/>
    <w:rsid w:val="000A78F6"/>
    <w:rsid w:val="000B07CC"/>
    <w:rsid w:val="000B0870"/>
    <w:rsid w:val="000B15B8"/>
    <w:rsid w:val="000B45DE"/>
    <w:rsid w:val="000B4E82"/>
    <w:rsid w:val="000B6E0D"/>
    <w:rsid w:val="000B761E"/>
    <w:rsid w:val="000C3044"/>
    <w:rsid w:val="000C3F15"/>
    <w:rsid w:val="000C4F75"/>
    <w:rsid w:val="000C57F2"/>
    <w:rsid w:val="000C6E46"/>
    <w:rsid w:val="000D01E1"/>
    <w:rsid w:val="000D4DDA"/>
    <w:rsid w:val="000D509F"/>
    <w:rsid w:val="000D5AF9"/>
    <w:rsid w:val="000D64D7"/>
    <w:rsid w:val="000D7944"/>
    <w:rsid w:val="000D7AA2"/>
    <w:rsid w:val="000E0CAC"/>
    <w:rsid w:val="000E0D8C"/>
    <w:rsid w:val="000E609F"/>
    <w:rsid w:val="000E7EDF"/>
    <w:rsid w:val="000F211A"/>
    <w:rsid w:val="000F3276"/>
    <w:rsid w:val="000F355E"/>
    <w:rsid w:val="0010535B"/>
    <w:rsid w:val="001053D0"/>
    <w:rsid w:val="00106301"/>
    <w:rsid w:val="00107F7B"/>
    <w:rsid w:val="001109D5"/>
    <w:rsid w:val="00110A75"/>
    <w:rsid w:val="00110C1A"/>
    <w:rsid w:val="00110FA2"/>
    <w:rsid w:val="00111590"/>
    <w:rsid w:val="001115FB"/>
    <w:rsid w:val="00111AFE"/>
    <w:rsid w:val="00111F5C"/>
    <w:rsid w:val="00112B75"/>
    <w:rsid w:val="00114EDC"/>
    <w:rsid w:val="001155B7"/>
    <w:rsid w:val="00116583"/>
    <w:rsid w:val="00117276"/>
    <w:rsid w:val="001208AF"/>
    <w:rsid w:val="00122B25"/>
    <w:rsid w:val="00124CC6"/>
    <w:rsid w:val="00125294"/>
    <w:rsid w:val="00125E99"/>
    <w:rsid w:val="00126E2F"/>
    <w:rsid w:val="00131C3C"/>
    <w:rsid w:val="00133BBF"/>
    <w:rsid w:val="001372C6"/>
    <w:rsid w:val="00137512"/>
    <w:rsid w:val="0014048A"/>
    <w:rsid w:val="0014153A"/>
    <w:rsid w:val="00146918"/>
    <w:rsid w:val="0014753B"/>
    <w:rsid w:val="00151310"/>
    <w:rsid w:val="00151D99"/>
    <w:rsid w:val="00152D7E"/>
    <w:rsid w:val="00153C78"/>
    <w:rsid w:val="00153D53"/>
    <w:rsid w:val="00154493"/>
    <w:rsid w:val="00154EBB"/>
    <w:rsid w:val="001551A0"/>
    <w:rsid w:val="001571FA"/>
    <w:rsid w:val="00161877"/>
    <w:rsid w:val="001635FA"/>
    <w:rsid w:val="00163676"/>
    <w:rsid w:val="001641FE"/>
    <w:rsid w:val="00164753"/>
    <w:rsid w:val="001653B3"/>
    <w:rsid w:val="001676E7"/>
    <w:rsid w:val="001720B1"/>
    <w:rsid w:val="0017512F"/>
    <w:rsid w:val="001758AB"/>
    <w:rsid w:val="00177871"/>
    <w:rsid w:val="00180C6A"/>
    <w:rsid w:val="00181927"/>
    <w:rsid w:val="001836A0"/>
    <w:rsid w:val="00184284"/>
    <w:rsid w:val="00185128"/>
    <w:rsid w:val="00185635"/>
    <w:rsid w:val="00185F5E"/>
    <w:rsid w:val="001861DB"/>
    <w:rsid w:val="001901D9"/>
    <w:rsid w:val="001909BB"/>
    <w:rsid w:val="001923D6"/>
    <w:rsid w:val="001926E7"/>
    <w:rsid w:val="00193769"/>
    <w:rsid w:val="00195280"/>
    <w:rsid w:val="00195989"/>
    <w:rsid w:val="00195EE9"/>
    <w:rsid w:val="001961D3"/>
    <w:rsid w:val="00196953"/>
    <w:rsid w:val="00196F38"/>
    <w:rsid w:val="00197131"/>
    <w:rsid w:val="001971BD"/>
    <w:rsid w:val="001972ED"/>
    <w:rsid w:val="001A2AE7"/>
    <w:rsid w:val="001A2CAE"/>
    <w:rsid w:val="001A31F8"/>
    <w:rsid w:val="001A3901"/>
    <w:rsid w:val="001A3F0E"/>
    <w:rsid w:val="001A4F1F"/>
    <w:rsid w:val="001A56E8"/>
    <w:rsid w:val="001A56F6"/>
    <w:rsid w:val="001A5DE7"/>
    <w:rsid w:val="001A79A5"/>
    <w:rsid w:val="001B0163"/>
    <w:rsid w:val="001B1147"/>
    <w:rsid w:val="001B1BB3"/>
    <w:rsid w:val="001B2CA0"/>
    <w:rsid w:val="001B587E"/>
    <w:rsid w:val="001B5F03"/>
    <w:rsid w:val="001B6EAF"/>
    <w:rsid w:val="001C0CCF"/>
    <w:rsid w:val="001C2B3B"/>
    <w:rsid w:val="001C3B58"/>
    <w:rsid w:val="001C430F"/>
    <w:rsid w:val="001C48D2"/>
    <w:rsid w:val="001C52EB"/>
    <w:rsid w:val="001C6F6D"/>
    <w:rsid w:val="001C7402"/>
    <w:rsid w:val="001C7532"/>
    <w:rsid w:val="001D1EFA"/>
    <w:rsid w:val="001D206A"/>
    <w:rsid w:val="001D2EC6"/>
    <w:rsid w:val="001D3A2C"/>
    <w:rsid w:val="001D483A"/>
    <w:rsid w:val="001D7D16"/>
    <w:rsid w:val="001E2C7E"/>
    <w:rsid w:val="001E4B7D"/>
    <w:rsid w:val="001F1236"/>
    <w:rsid w:val="001F431B"/>
    <w:rsid w:val="001F642C"/>
    <w:rsid w:val="002007A8"/>
    <w:rsid w:val="002011E4"/>
    <w:rsid w:val="00201FD3"/>
    <w:rsid w:val="00202C29"/>
    <w:rsid w:val="002071EA"/>
    <w:rsid w:val="0021022F"/>
    <w:rsid w:val="00212517"/>
    <w:rsid w:val="002126AD"/>
    <w:rsid w:val="00212B2F"/>
    <w:rsid w:val="00214D82"/>
    <w:rsid w:val="00215527"/>
    <w:rsid w:val="00215862"/>
    <w:rsid w:val="00216128"/>
    <w:rsid w:val="0021647B"/>
    <w:rsid w:val="002206E6"/>
    <w:rsid w:val="002215F7"/>
    <w:rsid w:val="00222E9E"/>
    <w:rsid w:val="00223254"/>
    <w:rsid w:val="00224BC8"/>
    <w:rsid w:val="002250CE"/>
    <w:rsid w:val="0022512F"/>
    <w:rsid w:val="002261B3"/>
    <w:rsid w:val="002264D5"/>
    <w:rsid w:val="002276A0"/>
    <w:rsid w:val="002276F3"/>
    <w:rsid w:val="00232A6A"/>
    <w:rsid w:val="00233686"/>
    <w:rsid w:val="002348F2"/>
    <w:rsid w:val="00235F5F"/>
    <w:rsid w:val="002416ED"/>
    <w:rsid w:val="00241DD1"/>
    <w:rsid w:val="002438F9"/>
    <w:rsid w:val="002457B3"/>
    <w:rsid w:val="00245845"/>
    <w:rsid w:val="0024639C"/>
    <w:rsid w:val="00247305"/>
    <w:rsid w:val="002477BB"/>
    <w:rsid w:val="00247F54"/>
    <w:rsid w:val="00250A93"/>
    <w:rsid w:val="00252BB8"/>
    <w:rsid w:val="0025337A"/>
    <w:rsid w:val="002560B0"/>
    <w:rsid w:val="002560CC"/>
    <w:rsid w:val="00257E0F"/>
    <w:rsid w:val="00260879"/>
    <w:rsid w:val="00260A75"/>
    <w:rsid w:val="0026249F"/>
    <w:rsid w:val="002625FB"/>
    <w:rsid w:val="00262C3A"/>
    <w:rsid w:val="00263FC7"/>
    <w:rsid w:val="00264F88"/>
    <w:rsid w:val="002656E1"/>
    <w:rsid w:val="00265D36"/>
    <w:rsid w:val="002709B9"/>
    <w:rsid w:val="00275133"/>
    <w:rsid w:val="002809EB"/>
    <w:rsid w:val="00280FAD"/>
    <w:rsid w:val="00281330"/>
    <w:rsid w:val="00281ACF"/>
    <w:rsid w:val="00282831"/>
    <w:rsid w:val="00283C00"/>
    <w:rsid w:val="00286652"/>
    <w:rsid w:val="002878A6"/>
    <w:rsid w:val="002929B6"/>
    <w:rsid w:val="00292B61"/>
    <w:rsid w:val="00294E11"/>
    <w:rsid w:val="002956F8"/>
    <w:rsid w:val="00295876"/>
    <w:rsid w:val="00295957"/>
    <w:rsid w:val="002A2B80"/>
    <w:rsid w:val="002A2C62"/>
    <w:rsid w:val="002A2C7D"/>
    <w:rsid w:val="002A34CB"/>
    <w:rsid w:val="002A5482"/>
    <w:rsid w:val="002A5E8A"/>
    <w:rsid w:val="002A7DB9"/>
    <w:rsid w:val="002B27D1"/>
    <w:rsid w:val="002B2EEA"/>
    <w:rsid w:val="002B4143"/>
    <w:rsid w:val="002C2081"/>
    <w:rsid w:val="002C2A72"/>
    <w:rsid w:val="002C3835"/>
    <w:rsid w:val="002C386F"/>
    <w:rsid w:val="002C501C"/>
    <w:rsid w:val="002C53D3"/>
    <w:rsid w:val="002C76C5"/>
    <w:rsid w:val="002D0372"/>
    <w:rsid w:val="002D0921"/>
    <w:rsid w:val="002D1127"/>
    <w:rsid w:val="002D2311"/>
    <w:rsid w:val="002D2C97"/>
    <w:rsid w:val="002D35AB"/>
    <w:rsid w:val="002D399C"/>
    <w:rsid w:val="002D449D"/>
    <w:rsid w:val="002D4544"/>
    <w:rsid w:val="002D4A93"/>
    <w:rsid w:val="002D6DB4"/>
    <w:rsid w:val="002E164D"/>
    <w:rsid w:val="002E373F"/>
    <w:rsid w:val="002E4DA4"/>
    <w:rsid w:val="002E5368"/>
    <w:rsid w:val="002E659E"/>
    <w:rsid w:val="002E6B07"/>
    <w:rsid w:val="002E7A7C"/>
    <w:rsid w:val="002E7BE0"/>
    <w:rsid w:val="002E7F11"/>
    <w:rsid w:val="002F0994"/>
    <w:rsid w:val="002F28ED"/>
    <w:rsid w:val="002F3D48"/>
    <w:rsid w:val="002F434C"/>
    <w:rsid w:val="002F7059"/>
    <w:rsid w:val="002F7664"/>
    <w:rsid w:val="002F7E46"/>
    <w:rsid w:val="00302F1B"/>
    <w:rsid w:val="00304953"/>
    <w:rsid w:val="003056DF"/>
    <w:rsid w:val="00305725"/>
    <w:rsid w:val="003059C9"/>
    <w:rsid w:val="00306222"/>
    <w:rsid w:val="0030684B"/>
    <w:rsid w:val="00307576"/>
    <w:rsid w:val="0031360C"/>
    <w:rsid w:val="00313E29"/>
    <w:rsid w:val="0031642F"/>
    <w:rsid w:val="003179E0"/>
    <w:rsid w:val="00321B8B"/>
    <w:rsid w:val="00321DD9"/>
    <w:rsid w:val="00322B3B"/>
    <w:rsid w:val="00322D6F"/>
    <w:rsid w:val="00322F7A"/>
    <w:rsid w:val="00323523"/>
    <w:rsid w:val="00324681"/>
    <w:rsid w:val="00326D2B"/>
    <w:rsid w:val="00327C3A"/>
    <w:rsid w:val="00330C43"/>
    <w:rsid w:val="00331409"/>
    <w:rsid w:val="003325D2"/>
    <w:rsid w:val="00332D8B"/>
    <w:rsid w:val="003345EF"/>
    <w:rsid w:val="00334984"/>
    <w:rsid w:val="00336AE8"/>
    <w:rsid w:val="00337E4E"/>
    <w:rsid w:val="00337E96"/>
    <w:rsid w:val="00340732"/>
    <w:rsid w:val="0034116F"/>
    <w:rsid w:val="00341E45"/>
    <w:rsid w:val="00342E35"/>
    <w:rsid w:val="0034345A"/>
    <w:rsid w:val="00343B81"/>
    <w:rsid w:val="00344CED"/>
    <w:rsid w:val="00344DEB"/>
    <w:rsid w:val="0034600F"/>
    <w:rsid w:val="0034625A"/>
    <w:rsid w:val="003472EE"/>
    <w:rsid w:val="003503DE"/>
    <w:rsid w:val="00350B8D"/>
    <w:rsid w:val="003539A0"/>
    <w:rsid w:val="00354F11"/>
    <w:rsid w:val="003558AA"/>
    <w:rsid w:val="003575A2"/>
    <w:rsid w:val="00360BC9"/>
    <w:rsid w:val="00360E9A"/>
    <w:rsid w:val="003619D1"/>
    <w:rsid w:val="00363AF2"/>
    <w:rsid w:val="00363C38"/>
    <w:rsid w:val="00371993"/>
    <w:rsid w:val="00371A28"/>
    <w:rsid w:val="00372F64"/>
    <w:rsid w:val="00374369"/>
    <w:rsid w:val="00380F7B"/>
    <w:rsid w:val="00381DDD"/>
    <w:rsid w:val="00382553"/>
    <w:rsid w:val="00382AFC"/>
    <w:rsid w:val="00384111"/>
    <w:rsid w:val="00384D22"/>
    <w:rsid w:val="00384FB9"/>
    <w:rsid w:val="00385575"/>
    <w:rsid w:val="00386698"/>
    <w:rsid w:val="003873AE"/>
    <w:rsid w:val="003877A5"/>
    <w:rsid w:val="0039169A"/>
    <w:rsid w:val="00393487"/>
    <w:rsid w:val="0039362F"/>
    <w:rsid w:val="00394A8D"/>
    <w:rsid w:val="00395850"/>
    <w:rsid w:val="00396F5C"/>
    <w:rsid w:val="00397475"/>
    <w:rsid w:val="00397A5D"/>
    <w:rsid w:val="003A0089"/>
    <w:rsid w:val="003A0484"/>
    <w:rsid w:val="003A2FC7"/>
    <w:rsid w:val="003A6FBC"/>
    <w:rsid w:val="003A7EB9"/>
    <w:rsid w:val="003B38AD"/>
    <w:rsid w:val="003B47E9"/>
    <w:rsid w:val="003B4DFC"/>
    <w:rsid w:val="003B526C"/>
    <w:rsid w:val="003B5FA0"/>
    <w:rsid w:val="003B6CBA"/>
    <w:rsid w:val="003B6E3F"/>
    <w:rsid w:val="003C09A2"/>
    <w:rsid w:val="003C0C8F"/>
    <w:rsid w:val="003C1CBF"/>
    <w:rsid w:val="003C607B"/>
    <w:rsid w:val="003C717E"/>
    <w:rsid w:val="003C71EC"/>
    <w:rsid w:val="003C74BA"/>
    <w:rsid w:val="003D0700"/>
    <w:rsid w:val="003D1F37"/>
    <w:rsid w:val="003D32C3"/>
    <w:rsid w:val="003D5142"/>
    <w:rsid w:val="003D5529"/>
    <w:rsid w:val="003D623B"/>
    <w:rsid w:val="003D6FF6"/>
    <w:rsid w:val="003D73FC"/>
    <w:rsid w:val="003E00DC"/>
    <w:rsid w:val="003E21F8"/>
    <w:rsid w:val="003E525C"/>
    <w:rsid w:val="003E534A"/>
    <w:rsid w:val="003E5432"/>
    <w:rsid w:val="003E7C59"/>
    <w:rsid w:val="003F41BA"/>
    <w:rsid w:val="003F427C"/>
    <w:rsid w:val="003F4BFE"/>
    <w:rsid w:val="003F5F37"/>
    <w:rsid w:val="003F7634"/>
    <w:rsid w:val="004000F3"/>
    <w:rsid w:val="00400AC3"/>
    <w:rsid w:val="004012B0"/>
    <w:rsid w:val="0040361C"/>
    <w:rsid w:val="004036F0"/>
    <w:rsid w:val="0040392D"/>
    <w:rsid w:val="0040432B"/>
    <w:rsid w:val="00405C8E"/>
    <w:rsid w:val="00405E78"/>
    <w:rsid w:val="00406790"/>
    <w:rsid w:val="00406A7B"/>
    <w:rsid w:val="00407419"/>
    <w:rsid w:val="0040787C"/>
    <w:rsid w:val="00407B6F"/>
    <w:rsid w:val="00407C67"/>
    <w:rsid w:val="004110E6"/>
    <w:rsid w:val="00411474"/>
    <w:rsid w:val="0041202F"/>
    <w:rsid w:val="00412577"/>
    <w:rsid w:val="004133A5"/>
    <w:rsid w:val="00413E5F"/>
    <w:rsid w:val="00415360"/>
    <w:rsid w:val="004202F9"/>
    <w:rsid w:val="004225C7"/>
    <w:rsid w:val="00423B9F"/>
    <w:rsid w:val="004249B4"/>
    <w:rsid w:val="00427187"/>
    <w:rsid w:val="00430109"/>
    <w:rsid w:val="0043036D"/>
    <w:rsid w:val="0043291B"/>
    <w:rsid w:val="00434C5D"/>
    <w:rsid w:val="004350EA"/>
    <w:rsid w:val="004352D7"/>
    <w:rsid w:val="00435809"/>
    <w:rsid w:val="00435A98"/>
    <w:rsid w:val="00437ADC"/>
    <w:rsid w:val="004406FF"/>
    <w:rsid w:val="00440ED5"/>
    <w:rsid w:val="0044173B"/>
    <w:rsid w:val="00441FA0"/>
    <w:rsid w:val="004441FA"/>
    <w:rsid w:val="00445A3E"/>
    <w:rsid w:val="004460DB"/>
    <w:rsid w:val="00446BB4"/>
    <w:rsid w:val="00446F75"/>
    <w:rsid w:val="00447816"/>
    <w:rsid w:val="00450488"/>
    <w:rsid w:val="00450C93"/>
    <w:rsid w:val="0045197B"/>
    <w:rsid w:val="00451DF1"/>
    <w:rsid w:val="004541F7"/>
    <w:rsid w:val="0045438A"/>
    <w:rsid w:val="004551A1"/>
    <w:rsid w:val="004552A6"/>
    <w:rsid w:val="00457223"/>
    <w:rsid w:val="0045731A"/>
    <w:rsid w:val="004574AF"/>
    <w:rsid w:val="0046025A"/>
    <w:rsid w:val="00462339"/>
    <w:rsid w:val="004624BD"/>
    <w:rsid w:val="0046566A"/>
    <w:rsid w:val="00465B11"/>
    <w:rsid w:val="00466719"/>
    <w:rsid w:val="0047099E"/>
    <w:rsid w:val="004713D3"/>
    <w:rsid w:val="004718D4"/>
    <w:rsid w:val="00472D60"/>
    <w:rsid w:val="00477277"/>
    <w:rsid w:val="00477B54"/>
    <w:rsid w:val="00477DE7"/>
    <w:rsid w:val="00480093"/>
    <w:rsid w:val="004800CF"/>
    <w:rsid w:val="00480906"/>
    <w:rsid w:val="00480A81"/>
    <w:rsid w:val="00481050"/>
    <w:rsid w:val="00481A38"/>
    <w:rsid w:val="00481BDA"/>
    <w:rsid w:val="00482D3D"/>
    <w:rsid w:val="0048380B"/>
    <w:rsid w:val="00483E82"/>
    <w:rsid w:val="00484608"/>
    <w:rsid w:val="00484B0F"/>
    <w:rsid w:val="0048698B"/>
    <w:rsid w:val="00486E75"/>
    <w:rsid w:val="00487040"/>
    <w:rsid w:val="00487565"/>
    <w:rsid w:val="0049092E"/>
    <w:rsid w:val="00491DEC"/>
    <w:rsid w:val="00492C87"/>
    <w:rsid w:val="0049369A"/>
    <w:rsid w:val="0049408B"/>
    <w:rsid w:val="00494302"/>
    <w:rsid w:val="0049442B"/>
    <w:rsid w:val="004957EF"/>
    <w:rsid w:val="004974E6"/>
    <w:rsid w:val="004A20E3"/>
    <w:rsid w:val="004A6076"/>
    <w:rsid w:val="004A6CAC"/>
    <w:rsid w:val="004B16D9"/>
    <w:rsid w:val="004B1AE2"/>
    <w:rsid w:val="004B2316"/>
    <w:rsid w:val="004B3A8E"/>
    <w:rsid w:val="004B4294"/>
    <w:rsid w:val="004B4E3A"/>
    <w:rsid w:val="004B69D2"/>
    <w:rsid w:val="004B7521"/>
    <w:rsid w:val="004B7B54"/>
    <w:rsid w:val="004B7D3B"/>
    <w:rsid w:val="004B7FB7"/>
    <w:rsid w:val="004C0262"/>
    <w:rsid w:val="004C0EFB"/>
    <w:rsid w:val="004C3A86"/>
    <w:rsid w:val="004C42F9"/>
    <w:rsid w:val="004C5C5F"/>
    <w:rsid w:val="004C6FEA"/>
    <w:rsid w:val="004C7369"/>
    <w:rsid w:val="004C78FA"/>
    <w:rsid w:val="004D1014"/>
    <w:rsid w:val="004D2307"/>
    <w:rsid w:val="004D2F04"/>
    <w:rsid w:val="004D31BC"/>
    <w:rsid w:val="004D7720"/>
    <w:rsid w:val="004E0A58"/>
    <w:rsid w:val="004E167E"/>
    <w:rsid w:val="004E299F"/>
    <w:rsid w:val="004E403B"/>
    <w:rsid w:val="004E6544"/>
    <w:rsid w:val="004F131A"/>
    <w:rsid w:val="004F196F"/>
    <w:rsid w:val="004F371D"/>
    <w:rsid w:val="004F3A22"/>
    <w:rsid w:val="004F59E7"/>
    <w:rsid w:val="004F651B"/>
    <w:rsid w:val="004F7227"/>
    <w:rsid w:val="00502681"/>
    <w:rsid w:val="00503B65"/>
    <w:rsid w:val="00503F5A"/>
    <w:rsid w:val="00504113"/>
    <w:rsid w:val="005048EE"/>
    <w:rsid w:val="00505119"/>
    <w:rsid w:val="0051023C"/>
    <w:rsid w:val="00511F6E"/>
    <w:rsid w:val="00512F6E"/>
    <w:rsid w:val="00516D80"/>
    <w:rsid w:val="0051761A"/>
    <w:rsid w:val="00520491"/>
    <w:rsid w:val="005206DB"/>
    <w:rsid w:val="00520793"/>
    <w:rsid w:val="0052264E"/>
    <w:rsid w:val="0052271A"/>
    <w:rsid w:val="00524471"/>
    <w:rsid w:val="00525705"/>
    <w:rsid w:val="00525763"/>
    <w:rsid w:val="0052586B"/>
    <w:rsid w:val="00525AA0"/>
    <w:rsid w:val="00525D92"/>
    <w:rsid w:val="005279FA"/>
    <w:rsid w:val="00527A71"/>
    <w:rsid w:val="00530092"/>
    <w:rsid w:val="00530507"/>
    <w:rsid w:val="0053221C"/>
    <w:rsid w:val="00532D64"/>
    <w:rsid w:val="005343A5"/>
    <w:rsid w:val="0053453A"/>
    <w:rsid w:val="005353BC"/>
    <w:rsid w:val="005357F0"/>
    <w:rsid w:val="005361BB"/>
    <w:rsid w:val="00537E8A"/>
    <w:rsid w:val="00540250"/>
    <w:rsid w:val="00541C38"/>
    <w:rsid w:val="005433A2"/>
    <w:rsid w:val="00543C1C"/>
    <w:rsid w:val="00544670"/>
    <w:rsid w:val="00546105"/>
    <w:rsid w:val="0054703D"/>
    <w:rsid w:val="00547B20"/>
    <w:rsid w:val="00553695"/>
    <w:rsid w:val="00554058"/>
    <w:rsid w:val="00555A1F"/>
    <w:rsid w:val="00560D1B"/>
    <w:rsid w:val="00561564"/>
    <w:rsid w:val="00561F8C"/>
    <w:rsid w:val="005628B5"/>
    <w:rsid w:val="0056369C"/>
    <w:rsid w:val="0056381C"/>
    <w:rsid w:val="00564536"/>
    <w:rsid w:val="0056457A"/>
    <w:rsid w:val="00564828"/>
    <w:rsid w:val="00564A9B"/>
    <w:rsid w:val="00565C32"/>
    <w:rsid w:val="00566238"/>
    <w:rsid w:val="00567CD2"/>
    <w:rsid w:val="00570BA3"/>
    <w:rsid w:val="00570CD5"/>
    <w:rsid w:val="005718B4"/>
    <w:rsid w:val="00572750"/>
    <w:rsid w:val="0057665E"/>
    <w:rsid w:val="00576D7C"/>
    <w:rsid w:val="00576F0E"/>
    <w:rsid w:val="00576F42"/>
    <w:rsid w:val="00577D19"/>
    <w:rsid w:val="0058175D"/>
    <w:rsid w:val="00581DDB"/>
    <w:rsid w:val="00582561"/>
    <w:rsid w:val="00582AB6"/>
    <w:rsid w:val="005847DD"/>
    <w:rsid w:val="0058596E"/>
    <w:rsid w:val="00585B36"/>
    <w:rsid w:val="00587CC2"/>
    <w:rsid w:val="00590451"/>
    <w:rsid w:val="005920A6"/>
    <w:rsid w:val="00592455"/>
    <w:rsid w:val="00593A76"/>
    <w:rsid w:val="00593A97"/>
    <w:rsid w:val="00595D1F"/>
    <w:rsid w:val="00596279"/>
    <w:rsid w:val="00597463"/>
    <w:rsid w:val="005A12A9"/>
    <w:rsid w:val="005A24B8"/>
    <w:rsid w:val="005A3BF9"/>
    <w:rsid w:val="005A3ECD"/>
    <w:rsid w:val="005A474D"/>
    <w:rsid w:val="005A4DFC"/>
    <w:rsid w:val="005A783F"/>
    <w:rsid w:val="005A7F9B"/>
    <w:rsid w:val="005B0320"/>
    <w:rsid w:val="005B2A8B"/>
    <w:rsid w:val="005B41F7"/>
    <w:rsid w:val="005B68B1"/>
    <w:rsid w:val="005B7428"/>
    <w:rsid w:val="005C0053"/>
    <w:rsid w:val="005C06E0"/>
    <w:rsid w:val="005C405D"/>
    <w:rsid w:val="005C430E"/>
    <w:rsid w:val="005C4885"/>
    <w:rsid w:val="005C4C10"/>
    <w:rsid w:val="005C6EC0"/>
    <w:rsid w:val="005D027B"/>
    <w:rsid w:val="005D5A5A"/>
    <w:rsid w:val="005D6C46"/>
    <w:rsid w:val="005E2F4B"/>
    <w:rsid w:val="005E304E"/>
    <w:rsid w:val="005E5C78"/>
    <w:rsid w:val="005E69E6"/>
    <w:rsid w:val="005F01B5"/>
    <w:rsid w:val="005F1690"/>
    <w:rsid w:val="005F20F9"/>
    <w:rsid w:val="005F2209"/>
    <w:rsid w:val="005F2987"/>
    <w:rsid w:val="005F313D"/>
    <w:rsid w:val="005F546D"/>
    <w:rsid w:val="005F6691"/>
    <w:rsid w:val="0060103E"/>
    <w:rsid w:val="00601236"/>
    <w:rsid w:val="00601D2F"/>
    <w:rsid w:val="00603745"/>
    <w:rsid w:val="00603D7C"/>
    <w:rsid w:val="006046B3"/>
    <w:rsid w:val="006060F9"/>
    <w:rsid w:val="00607355"/>
    <w:rsid w:val="00607754"/>
    <w:rsid w:val="00610265"/>
    <w:rsid w:val="00611E08"/>
    <w:rsid w:val="00612089"/>
    <w:rsid w:val="0061340B"/>
    <w:rsid w:val="006144A0"/>
    <w:rsid w:val="00616181"/>
    <w:rsid w:val="00616EE5"/>
    <w:rsid w:val="00620CFC"/>
    <w:rsid w:val="00622051"/>
    <w:rsid w:val="0062258A"/>
    <w:rsid w:val="00623178"/>
    <w:rsid w:val="00625A33"/>
    <w:rsid w:val="00625ACC"/>
    <w:rsid w:val="006308F1"/>
    <w:rsid w:val="00631D8A"/>
    <w:rsid w:val="00632224"/>
    <w:rsid w:val="0063239B"/>
    <w:rsid w:val="006329D9"/>
    <w:rsid w:val="006338B2"/>
    <w:rsid w:val="006339A8"/>
    <w:rsid w:val="00634B22"/>
    <w:rsid w:val="00635B47"/>
    <w:rsid w:val="00635DD7"/>
    <w:rsid w:val="00635EE7"/>
    <w:rsid w:val="00636372"/>
    <w:rsid w:val="00637E60"/>
    <w:rsid w:val="00640EC7"/>
    <w:rsid w:val="00641489"/>
    <w:rsid w:val="006414B5"/>
    <w:rsid w:val="00643C0E"/>
    <w:rsid w:val="00644B25"/>
    <w:rsid w:val="00646330"/>
    <w:rsid w:val="00646AAD"/>
    <w:rsid w:val="0064793C"/>
    <w:rsid w:val="00647FD0"/>
    <w:rsid w:val="00650505"/>
    <w:rsid w:val="0065080A"/>
    <w:rsid w:val="0065164E"/>
    <w:rsid w:val="00651A33"/>
    <w:rsid w:val="0065215A"/>
    <w:rsid w:val="00654008"/>
    <w:rsid w:val="00654812"/>
    <w:rsid w:val="006564A8"/>
    <w:rsid w:val="00656BA7"/>
    <w:rsid w:val="006577A8"/>
    <w:rsid w:val="0066263F"/>
    <w:rsid w:val="00664B83"/>
    <w:rsid w:val="006662EC"/>
    <w:rsid w:val="00666F85"/>
    <w:rsid w:val="00670BF7"/>
    <w:rsid w:val="00671BED"/>
    <w:rsid w:val="00674B6C"/>
    <w:rsid w:val="00675C49"/>
    <w:rsid w:val="006810E7"/>
    <w:rsid w:val="006819BF"/>
    <w:rsid w:val="0068215C"/>
    <w:rsid w:val="006828D0"/>
    <w:rsid w:val="00682EC6"/>
    <w:rsid w:val="00682F9D"/>
    <w:rsid w:val="00683A97"/>
    <w:rsid w:val="00684809"/>
    <w:rsid w:val="0068540C"/>
    <w:rsid w:val="00686A74"/>
    <w:rsid w:val="0069531E"/>
    <w:rsid w:val="0069551C"/>
    <w:rsid w:val="00695E56"/>
    <w:rsid w:val="00696A11"/>
    <w:rsid w:val="00696C49"/>
    <w:rsid w:val="006A0F6F"/>
    <w:rsid w:val="006A2169"/>
    <w:rsid w:val="006A2809"/>
    <w:rsid w:val="006A2B08"/>
    <w:rsid w:val="006A3591"/>
    <w:rsid w:val="006A3C83"/>
    <w:rsid w:val="006A417B"/>
    <w:rsid w:val="006A63BC"/>
    <w:rsid w:val="006A65EC"/>
    <w:rsid w:val="006A6C80"/>
    <w:rsid w:val="006A7BC3"/>
    <w:rsid w:val="006B0E49"/>
    <w:rsid w:val="006B3086"/>
    <w:rsid w:val="006B3683"/>
    <w:rsid w:val="006B3778"/>
    <w:rsid w:val="006B6D0B"/>
    <w:rsid w:val="006C0BDD"/>
    <w:rsid w:val="006C2566"/>
    <w:rsid w:val="006C60B4"/>
    <w:rsid w:val="006C67FC"/>
    <w:rsid w:val="006C755D"/>
    <w:rsid w:val="006D033C"/>
    <w:rsid w:val="006D198E"/>
    <w:rsid w:val="006D28A9"/>
    <w:rsid w:val="006D2C52"/>
    <w:rsid w:val="006D2D37"/>
    <w:rsid w:val="006D6525"/>
    <w:rsid w:val="006D65A1"/>
    <w:rsid w:val="006D7D3A"/>
    <w:rsid w:val="006E012C"/>
    <w:rsid w:val="006E0CCF"/>
    <w:rsid w:val="006E2B02"/>
    <w:rsid w:val="006E2C08"/>
    <w:rsid w:val="006E2D94"/>
    <w:rsid w:val="006E3F51"/>
    <w:rsid w:val="006E4A30"/>
    <w:rsid w:val="006E4C5F"/>
    <w:rsid w:val="006E6A2A"/>
    <w:rsid w:val="006F033E"/>
    <w:rsid w:val="006F2CC8"/>
    <w:rsid w:val="006F3687"/>
    <w:rsid w:val="006F4568"/>
    <w:rsid w:val="006F4ED9"/>
    <w:rsid w:val="00700635"/>
    <w:rsid w:val="0070123F"/>
    <w:rsid w:val="00701AD0"/>
    <w:rsid w:val="00701EA6"/>
    <w:rsid w:val="00702D44"/>
    <w:rsid w:val="007035D4"/>
    <w:rsid w:val="007076A6"/>
    <w:rsid w:val="00710900"/>
    <w:rsid w:val="007109FB"/>
    <w:rsid w:val="00710F03"/>
    <w:rsid w:val="00713A8A"/>
    <w:rsid w:val="0071436C"/>
    <w:rsid w:val="00715C97"/>
    <w:rsid w:val="00720B02"/>
    <w:rsid w:val="00722E01"/>
    <w:rsid w:val="00723434"/>
    <w:rsid w:val="00730224"/>
    <w:rsid w:val="00730238"/>
    <w:rsid w:val="00731BEC"/>
    <w:rsid w:val="00733484"/>
    <w:rsid w:val="00733F62"/>
    <w:rsid w:val="007375D4"/>
    <w:rsid w:val="00737C1B"/>
    <w:rsid w:val="007413DC"/>
    <w:rsid w:val="007424DE"/>
    <w:rsid w:val="0074460B"/>
    <w:rsid w:val="00744B4D"/>
    <w:rsid w:val="007450FC"/>
    <w:rsid w:val="0074665C"/>
    <w:rsid w:val="007468C1"/>
    <w:rsid w:val="00747165"/>
    <w:rsid w:val="00747A5A"/>
    <w:rsid w:val="00752682"/>
    <w:rsid w:val="00757C75"/>
    <w:rsid w:val="00757E68"/>
    <w:rsid w:val="0076160C"/>
    <w:rsid w:val="007629FC"/>
    <w:rsid w:val="00764373"/>
    <w:rsid w:val="007655EC"/>
    <w:rsid w:val="0077063A"/>
    <w:rsid w:val="00771BC7"/>
    <w:rsid w:val="00772EFE"/>
    <w:rsid w:val="0077317D"/>
    <w:rsid w:val="0077342B"/>
    <w:rsid w:val="007752E8"/>
    <w:rsid w:val="00775392"/>
    <w:rsid w:val="00776400"/>
    <w:rsid w:val="00776773"/>
    <w:rsid w:val="00777D4B"/>
    <w:rsid w:val="00782D86"/>
    <w:rsid w:val="00784E19"/>
    <w:rsid w:val="007860C4"/>
    <w:rsid w:val="00791025"/>
    <w:rsid w:val="00791596"/>
    <w:rsid w:val="00792A71"/>
    <w:rsid w:val="0079334A"/>
    <w:rsid w:val="0079591B"/>
    <w:rsid w:val="007975CB"/>
    <w:rsid w:val="00797AB8"/>
    <w:rsid w:val="00797F8F"/>
    <w:rsid w:val="007A0465"/>
    <w:rsid w:val="007A1CEF"/>
    <w:rsid w:val="007A21D3"/>
    <w:rsid w:val="007A4A26"/>
    <w:rsid w:val="007A65EB"/>
    <w:rsid w:val="007A781A"/>
    <w:rsid w:val="007B02A9"/>
    <w:rsid w:val="007B0333"/>
    <w:rsid w:val="007B4135"/>
    <w:rsid w:val="007B49F0"/>
    <w:rsid w:val="007C038A"/>
    <w:rsid w:val="007C1A2A"/>
    <w:rsid w:val="007C1BE5"/>
    <w:rsid w:val="007C2D92"/>
    <w:rsid w:val="007C3329"/>
    <w:rsid w:val="007C3922"/>
    <w:rsid w:val="007C3C4E"/>
    <w:rsid w:val="007C3D65"/>
    <w:rsid w:val="007C4165"/>
    <w:rsid w:val="007C439B"/>
    <w:rsid w:val="007C7413"/>
    <w:rsid w:val="007C7ECA"/>
    <w:rsid w:val="007D13B1"/>
    <w:rsid w:val="007D2908"/>
    <w:rsid w:val="007D2BDF"/>
    <w:rsid w:val="007D4665"/>
    <w:rsid w:val="007D49C5"/>
    <w:rsid w:val="007D797B"/>
    <w:rsid w:val="007E15AD"/>
    <w:rsid w:val="007E1CCF"/>
    <w:rsid w:val="007E1D0B"/>
    <w:rsid w:val="007E23AB"/>
    <w:rsid w:val="007E348C"/>
    <w:rsid w:val="007E3565"/>
    <w:rsid w:val="007E420E"/>
    <w:rsid w:val="007E43F6"/>
    <w:rsid w:val="007E5D5F"/>
    <w:rsid w:val="007E6587"/>
    <w:rsid w:val="007E65D9"/>
    <w:rsid w:val="007E7309"/>
    <w:rsid w:val="007E78BA"/>
    <w:rsid w:val="007E7E27"/>
    <w:rsid w:val="007F1DA2"/>
    <w:rsid w:val="007F1FB4"/>
    <w:rsid w:val="007F2180"/>
    <w:rsid w:val="007F3660"/>
    <w:rsid w:val="007F3888"/>
    <w:rsid w:val="007F4355"/>
    <w:rsid w:val="007F4966"/>
    <w:rsid w:val="007F4A52"/>
    <w:rsid w:val="007F4BD5"/>
    <w:rsid w:val="007F5AC1"/>
    <w:rsid w:val="007F6AA2"/>
    <w:rsid w:val="007F7A94"/>
    <w:rsid w:val="008003F8"/>
    <w:rsid w:val="00802083"/>
    <w:rsid w:val="00802669"/>
    <w:rsid w:val="008032B6"/>
    <w:rsid w:val="00803992"/>
    <w:rsid w:val="00803F13"/>
    <w:rsid w:val="00804602"/>
    <w:rsid w:val="00805068"/>
    <w:rsid w:val="0080583B"/>
    <w:rsid w:val="00805CF5"/>
    <w:rsid w:val="00805EC7"/>
    <w:rsid w:val="008061BB"/>
    <w:rsid w:val="008076A4"/>
    <w:rsid w:val="0080781F"/>
    <w:rsid w:val="00812E7F"/>
    <w:rsid w:val="00814E6F"/>
    <w:rsid w:val="00815682"/>
    <w:rsid w:val="0081794D"/>
    <w:rsid w:val="00817C39"/>
    <w:rsid w:val="00817DBD"/>
    <w:rsid w:val="00820D56"/>
    <w:rsid w:val="00821154"/>
    <w:rsid w:val="008219FD"/>
    <w:rsid w:val="00821DAF"/>
    <w:rsid w:val="00822C7E"/>
    <w:rsid w:val="008238AB"/>
    <w:rsid w:val="00824427"/>
    <w:rsid w:val="00824A81"/>
    <w:rsid w:val="00824E5A"/>
    <w:rsid w:val="008253BB"/>
    <w:rsid w:val="00825A78"/>
    <w:rsid w:val="00827C93"/>
    <w:rsid w:val="0083054E"/>
    <w:rsid w:val="008331CD"/>
    <w:rsid w:val="008338D2"/>
    <w:rsid w:val="008339F7"/>
    <w:rsid w:val="00834821"/>
    <w:rsid w:val="00835E4A"/>
    <w:rsid w:val="008361EC"/>
    <w:rsid w:val="008417FA"/>
    <w:rsid w:val="0084476A"/>
    <w:rsid w:val="00844CDD"/>
    <w:rsid w:val="00845530"/>
    <w:rsid w:val="0084730E"/>
    <w:rsid w:val="008479B8"/>
    <w:rsid w:val="00850C34"/>
    <w:rsid w:val="00851BF5"/>
    <w:rsid w:val="00851CC7"/>
    <w:rsid w:val="00853058"/>
    <w:rsid w:val="00853E1B"/>
    <w:rsid w:val="0085442F"/>
    <w:rsid w:val="0085449C"/>
    <w:rsid w:val="00854C0F"/>
    <w:rsid w:val="0085566D"/>
    <w:rsid w:val="00856EFB"/>
    <w:rsid w:val="00857D72"/>
    <w:rsid w:val="00860390"/>
    <w:rsid w:val="00861E9A"/>
    <w:rsid w:val="0086263A"/>
    <w:rsid w:val="00862A2B"/>
    <w:rsid w:val="00862F8D"/>
    <w:rsid w:val="00865702"/>
    <w:rsid w:val="0086637D"/>
    <w:rsid w:val="00867CF5"/>
    <w:rsid w:val="008702B4"/>
    <w:rsid w:val="00870A21"/>
    <w:rsid w:val="0087114F"/>
    <w:rsid w:val="00871314"/>
    <w:rsid w:val="0087150B"/>
    <w:rsid w:val="008719FC"/>
    <w:rsid w:val="00871B9C"/>
    <w:rsid w:val="00871DD2"/>
    <w:rsid w:val="00872321"/>
    <w:rsid w:val="00873E78"/>
    <w:rsid w:val="00874388"/>
    <w:rsid w:val="00874A09"/>
    <w:rsid w:val="00874D86"/>
    <w:rsid w:val="008751F8"/>
    <w:rsid w:val="0087546B"/>
    <w:rsid w:val="00880E14"/>
    <w:rsid w:val="00882291"/>
    <w:rsid w:val="008823F3"/>
    <w:rsid w:val="00883EAD"/>
    <w:rsid w:val="00886117"/>
    <w:rsid w:val="00887F4A"/>
    <w:rsid w:val="00891604"/>
    <w:rsid w:val="00891FFE"/>
    <w:rsid w:val="00892375"/>
    <w:rsid w:val="00892588"/>
    <w:rsid w:val="008929F9"/>
    <w:rsid w:val="00893562"/>
    <w:rsid w:val="00893728"/>
    <w:rsid w:val="008937B9"/>
    <w:rsid w:val="00894D88"/>
    <w:rsid w:val="0089534F"/>
    <w:rsid w:val="00895A40"/>
    <w:rsid w:val="00895ABD"/>
    <w:rsid w:val="0089679B"/>
    <w:rsid w:val="008A49A4"/>
    <w:rsid w:val="008B1BCA"/>
    <w:rsid w:val="008B1EDD"/>
    <w:rsid w:val="008B5043"/>
    <w:rsid w:val="008B65BF"/>
    <w:rsid w:val="008C0E84"/>
    <w:rsid w:val="008C138D"/>
    <w:rsid w:val="008C1BE5"/>
    <w:rsid w:val="008C36B9"/>
    <w:rsid w:val="008C43D9"/>
    <w:rsid w:val="008C5B1E"/>
    <w:rsid w:val="008C611E"/>
    <w:rsid w:val="008C772C"/>
    <w:rsid w:val="008C7A7D"/>
    <w:rsid w:val="008C7E91"/>
    <w:rsid w:val="008D20C1"/>
    <w:rsid w:val="008D228E"/>
    <w:rsid w:val="008D2515"/>
    <w:rsid w:val="008D3427"/>
    <w:rsid w:val="008D3F13"/>
    <w:rsid w:val="008D4E7A"/>
    <w:rsid w:val="008D7488"/>
    <w:rsid w:val="008E1A15"/>
    <w:rsid w:val="008E3D50"/>
    <w:rsid w:val="008E46B1"/>
    <w:rsid w:val="008E5536"/>
    <w:rsid w:val="008E6954"/>
    <w:rsid w:val="008E7230"/>
    <w:rsid w:val="008E79A7"/>
    <w:rsid w:val="008E7FD1"/>
    <w:rsid w:val="008F02F5"/>
    <w:rsid w:val="008F1113"/>
    <w:rsid w:val="008F1AEA"/>
    <w:rsid w:val="008F4418"/>
    <w:rsid w:val="008F6CFA"/>
    <w:rsid w:val="008F7E68"/>
    <w:rsid w:val="00900328"/>
    <w:rsid w:val="009004AA"/>
    <w:rsid w:val="00903482"/>
    <w:rsid w:val="009040D4"/>
    <w:rsid w:val="00905530"/>
    <w:rsid w:val="00906D99"/>
    <w:rsid w:val="00907BAC"/>
    <w:rsid w:val="00913D00"/>
    <w:rsid w:val="00913F75"/>
    <w:rsid w:val="009146C5"/>
    <w:rsid w:val="00915E51"/>
    <w:rsid w:val="0091657C"/>
    <w:rsid w:val="009168A3"/>
    <w:rsid w:val="00920C2D"/>
    <w:rsid w:val="00920C4D"/>
    <w:rsid w:val="00921A37"/>
    <w:rsid w:val="00922193"/>
    <w:rsid w:val="009229CB"/>
    <w:rsid w:val="0092344C"/>
    <w:rsid w:val="009266C8"/>
    <w:rsid w:val="0092689B"/>
    <w:rsid w:val="00927588"/>
    <w:rsid w:val="0093034E"/>
    <w:rsid w:val="00931871"/>
    <w:rsid w:val="00932C1D"/>
    <w:rsid w:val="00933E30"/>
    <w:rsid w:val="00934AB2"/>
    <w:rsid w:val="0093582A"/>
    <w:rsid w:val="00935E65"/>
    <w:rsid w:val="009360A5"/>
    <w:rsid w:val="009360B3"/>
    <w:rsid w:val="0093697C"/>
    <w:rsid w:val="00937451"/>
    <w:rsid w:val="00937958"/>
    <w:rsid w:val="00937980"/>
    <w:rsid w:val="00941EF3"/>
    <w:rsid w:val="009439EE"/>
    <w:rsid w:val="0094645D"/>
    <w:rsid w:val="009508B4"/>
    <w:rsid w:val="0095242F"/>
    <w:rsid w:val="00954237"/>
    <w:rsid w:val="0095440D"/>
    <w:rsid w:val="00955171"/>
    <w:rsid w:val="00955FBE"/>
    <w:rsid w:val="0096052B"/>
    <w:rsid w:val="0096081B"/>
    <w:rsid w:val="00961188"/>
    <w:rsid w:val="009639C3"/>
    <w:rsid w:val="009675DC"/>
    <w:rsid w:val="00972800"/>
    <w:rsid w:val="00972EFF"/>
    <w:rsid w:val="0097393A"/>
    <w:rsid w:val="009741DF"/>
    <w:rsid w:val="009759AC"/>
    <w:rsid w:val="00976C97"/>
    <w:rsid w:val="009770A1"/>
    <w:rsid w:val="009807A4"/>
    <w:rsid w:val="009823AF"/>
    <w:rsid w:val="0098257D"/>
    <w:rsid w:val="0098259D"/>
    <w:rsid w:val="00982FC2"/>
    <w:rsid w:val="00983730"/>
    <w:rsid w:val="0098470D"/>
    <w:rsid w:val="00985A08"/>
    <w:rsid w:val="00985DB9"/>
    <w:rsid w:val="009865AA"/>
    <w:rsid w:val="00986746"/>
    <w:rsid w:val="009907A1"/>
    <w:rsid w:val="009920F5"/>
    <w:rsid w:val="00992AE7"/>
    <w:rsid w:val="00993B05"/>
    <w:rsid w:val="00993C07"/>
    <w:rsid w:val="009947DD"/>
    <w:rsid w:val="009959FD"/>
    <w:rsid w:val="00995F6D"/>
    <w:rsid w:val="00996790"/>
    <w:rsid w:val="009972D8"/>
    <w:rsid w:val="00997584"/>
    <w:rsid w:val="0099765A"/>
    <w:rsid w:val="009A1CB5"/>
    <w:rsid w:val="009A3BE6"/>
    <w:rsid w:val="009A4413"/>
    <w:rsid w:val="009A453F"/>
    <w:rsid w:val="009A49C6"/>
    <w:rsid w:val="009A4B49"/>
    <w:rsid w:val="009A521B"/>
    <w:rsid w:val="009A6FD1"/>
    <w:rsid w:val="009A767B"/>
    <w:rsid w:val="009A7902"/>
    <w:rsid w:val="009B0ECE"/>
    <w:rsid w:val="009B2CFB"/>
    <w:rsid w:val="009B362A"/>
    <w:rsid w:val="009B4B5E"/>
    <w:rsid w:val="009B5220"/>
    <w:rsid w:val="009B5CD1"/>
    <w:rsid w:val="009B5E79"/>
    <w:rsid w:val="009B724A"/>
    <w:rsid w:val="009C0486"/>
    <w:rsid w:val="009C06D0"/>
    <w:rsid w:val="009C2689"/>
    <w:rsid w:val="009C385A"/>
    <w:rsid w:val="009C5023"/>
    <w:rsid w:val="009D551F"/>
    <w:rsid w:val="009D5C74"/>
    <w:rsid w:val="009D775F"/>
    <w:rsid w:val="009E247E"/>
    <w:rsid w:val="009E33FC"/>
    <w:rsid w:val="009E398E"/>
    <w:rsid w:val="009E3ADA"/>
    <w:rsid w:val="009E5B4B"/>
    <w:rsid w:val="009E648D"/>
    <w:rsid w:val="009E6537"/>
    <w:rsid w:val="009F0241"/>
    <w:rsid w:val="009F0AD6"/>
    <w:rsid w:val="009F1299"/>
    <w:rsid w:val="009F148E"/>
    <w:rsid w:val="009F1572"/>
    <w:rsid w:val="009F1C3A"/>
    <w:rsid w:val="009F2034"/>
    <w:rsid w:val="009F3413"/>
    <w:rsid w:val="009F450C"/>
    <w:rsid w:val="009F4A86"/>
    <w:rsid w:val="009F718F"/>
    <w:rsid w:val="009F7BB9"/>
    <w:rsid w:val="00A00ADB"/>
    <w:rsid w:val="00A0268C"/>
    <w:rsid w:val="00A03514"/>
    <w:rsid w:val="00A04048"/>
    <w:rsid w:val="00A0720E"/>
    <w:rsid w:val="00A07B1A"/>
    <w:rsid w:val="00A1254C"/>
    <w:rsid w:val="00A14013"/>
    <w:rsid w:val="00A14BBD"/>
    <w:rsid w:val="00A16DBB"/>
    <w:rsid w:val="00A17E8D"/>
    <w:rsid w:val="00A20C70"/>
    <w:rsid w:val="00A21E3B"/>
    <w:rsid w:val="00A22EFB"/>
    <w:rsid w:val="00A23C5E"/>
    <w:rsid w:val="00A25B84"/>
    <w:rsid w:val="00A26246"/>
    <w:rsid w:val="00A2710B"/>
    <w:rsid w:val="00A30F2B"/>
    <w:rsid w:val="00A3128D"/>
    <w:rsid w:val="00A31B55"/>
    <w:rsid w:val="00A321D2"/>
    <w:rsid w:val="00A43332"/>
    <w:rsid w:val="00A44E4D"/>
    <w:rsid w:val="00A456A0"/>
    <w:rsid w:val="00A46E84"/>
    <w:rsid w:val="00A47637"/>
    <w:rsid w:val="00A50291"/>
    <w:rsid w:val="00A526F6"/>
    <w:rsid w:val="00A52950"/>
    <w:rsid w:val="00A53835"/>
    <w:rsid w:val="00A5550C"/>
    <w:rsid w:val="00A55C99"/>
    <w:rsid w:val="00A55D1F"/>
    <w:rsid w:val="00A55D2B"/>
    <w:rsid w:val="00A55E28"/>
    <w:rsid w:val="00A561C7"/>
    <w:rsid w:val="00A56EC6"/>
    <w:rsid w:val="00A610E8"/>
    <w:rsid w:val="00A611FD"/>
    <w:rsid w:val="00A6144E"/>
    <w:rsid w:val="00A64BD8"/>
    <w:rsid w:val="00A64EFB"/>
    <w:rsid w:val="00A651DC"/>
    <w:rsid w:val="00A65401"/>
    <w:rsid w:val="00A661A4"/>
    <w:rsid w:val="00A66273"/>
    <w:rsid w:val="00A7004C"/>
    <w:rsid w:val="00A700A5"/>
    <w:rsid w:val="00A7035A"/>
    <w:rsid w:val="00A714D8"/>
    <w:rsid w:val="00A71B72"/>
    <w:rsid w:val="00A7227C"/>
    <w:rsid w:val="00A75E31"/>
    <w:rsid w:val="00A7638E"/>
    <w:rsid w:val="00A769D5"/>
    <w:rsid w:val="00A77F49"/>
    <w:rsid w:val="00A808FF"/>
    <w:rsid w:val="00A83357"/>
    <w:rsid w:val="00A84330"/>
    <w:rsid w:val="00A84E27"/>
    <w:rsid w:val="00A860D5"/>
    <w:rsid w:val="00A868E4"/>
    <w:rsid w:val="00A90309"/>
    <w:rsid w:val="00A9102E"/>
    <w:rsid w:val="00A93727"/>
    <w:rsid w:val="00A94C04"/>
    <w:rsid w:val="00A97A71"/>
    <w:rsid w:val="00AA08C1"/>
    <w:rsid w:val="00AA13EE"/>
    <w:rsid w:val="00AA499E"/>
    <w:rsid w:val="00AA7837"/>
    <w:rsid w:val="00AB1D93"/>
    <w:rsid w:val="00AB2963"/>
    <w:rsid w:val="00AB34C4"/>
    <w:rsid w:val="00AB3923"/>
    <w:rsid w:val="00AB3939"/>
    <w:rsid w:val="00AB477E"/>
    <w:rsid w:val="00AB61B3"/>
    <w:rsid w:val="00AB7395"/>
    <w:rsid w:val="00AC08E8"/>
    <w:rsid w:val="00AC2693"/>
    <w:rsid w:val="00AC6F16"/>
    <w:rsid w:val="00AD0007"/>
    <w:rsid w:val="00AD13FB"/>
    <w:rsid w:val="00AD4EFC"/>
    <w:rsid w:val="00AD5581"/>
    <w:rsid w:val="00AD628B"/>
    <w:rsid w:val="00AD6BEC"/>
    <w:rsid w:val="00AE1005"/>
    <w:rsid w:val="00AE246D"/>
    <w:rsid w:val="00AE315F"/>
    <w:rsid w:val="00AE3CE2"/>
    <w:rsid w:val="00AE41F3"/>
    <w:rsid w:val="00AE4286"/>
    <w:rsid w:val="00AE6303"/>
    <w:rsid w:val="00AF134F"/>
    <w:rsid w:val="00AF20E1"/>
    <w:rsid w:val="00AF29AA"/>
    <w:rsid w:val="00AF3160"/>
    <w:rsid w:val="00AF3D3B"/>
    <w:rsid w:val="00AF3E4C"/>
    <w:rsid w:val="00AF50B8"/>
    <w:rsid w:val="00AF67B2"/>
    <w:rsid w:val="00AF6A3A"/>
    <w:rsid w:val="00AF70C9"/>
    <w:rsid w:val="00AF7F34"/>
    <w:rsid w:val="00B001D3"/>
    <w:rsid w:val="00B00A70"/>
    <w:rsid w:val="00B0123F"/>
    <w:rsid w:val="00B01B31"/>
    <w:rsid w:val="00B020BA"/>
    <w:rsid w:val="00B03829"/>
    <w:rsid w:val="00B04782"/>
    <w:rsid w:val="00B06FE5"/>
    <w:rsid w:val="00B10566"/>
    <w:rsid w:val="00B1235D"/>
    <w:rsid w:val="00B13D11"/>
    <w:rsid w:val="00B14538"/>
    <w:rsid w:val="00B15535"/>
    <w:rsid w:val="00B16D24"/>
    <w:rsid w:val="00B17F2A"/>
    <w:rsid w:val="00B21EC7"/>
    <w:rsid w:val="00B22DA7"/>
    <w:rsid w:val="00B23977"/>
    <w:rsid w:val="00B23A57"/>
    <w:rsid w:val="00B24133"/>
    <w:rsid w:val="00B32077"/>
    <w:rsid w:val="00B329DB"/>
    <w:rsid w:val="00B34FD9"/>
    <w:rsid w:val="00B353A7"/>
    <w:rsid w:val="00B35C45"/>
    <w:rsid w:val="00B36511"/>
    <w:rsid w:val="00B37B0E"/>
    <w:rsid w:val="00B37C02"/>
    <w:rsid w:val="00B409E9"/>
    <w:rsid w:val="00B40E3E"/>
    <w:rsid w:val="00B43827"/>
    <w:rsid w:val="00B43BC7"/>
    <w:rsid w:val="00B44917"/>
    <w:rsid w:val="00B45384"/>
    <w:rsid w:val="00B46C32"/>
    <w:rsid w:val="00B5018C"/>
    <w:rsid w:val="00B507BA"/>
    <w:rsid w:val="00B51686"/>
    <w:rsid w:val="00B55199"/>
    <w:rsid w:val="00B55E9F"/>
    <w:rsid w:val="00B564BA"/>
    <w:rsid w:val="00B571AB"/>
    <w:rsid w:val="00B61645"/>
    <w:rsid w:val="00B6312C"/>
    <w:rsid w:val="00B6452C"/>
    <w:rsid w:val="00B65387"/>
    <w:rsid w:val="00B667BE"/>
    <w:rsid w:val="00B701ED"/>
    <w:rsid w:val="00B708CD"/>
    <w:rsid w:val="00B7106E"/>
    <w:rsid w:val="00B734A8"/>
    <w:rsid w:val="00B73D0C"/>
    <w:rsid w:val="00B74117"/>
    <w:rsid w:val="00B7683E"/>
    <w:rsid w:val="00B832D8"/>
    <w:rsid w:val="00B838F9"/>
    <w:rsid w:val="00B83D8F"/>
    <w:rsid w:val="00B87045"/>
    <w:rsid w:val="00B903CF"/>
    <w:rsid w:val="00B92F54"/>
    <w:rsid w:val="00B944CF"/>
    <w:rsid w:val="00B94B2B"/>
    <w:rsid w:val="00B9594F"/>
    <w:rsid w:val="00B97608"/>
    <w:rsid w:val="00B97A01"/>
    <w:rsid w:val="00B97B26"/>
    <w:rsid w:val="00BA2165"/>
    <w:rsid w:val="00BA468F"/>
    <w:rsid w:val="00BB0B0F"/>
    <w:rsid w:val="00BB1628"/>
    <w:rsid w:val="00BB406D"/>
    <w:rsid w:val="00BB4190"/>
    <w:rsid w:val="00BB5003"/>
    <w:rsid w:val="00BB6254"/>
    <w:rsid w:val="00BB6BB4"/>
    <w:rsid w:val="00BB7608"/>
    <w:rsid w:val="00BC033C"/>
    <w:rsid w:val="00BC14A8"/>
    <w:rsid w:val="00BC192D"/>
    <w:rsid w:val="00BC36FE"/>
    <w:rsid w:val="00BC3A01"/>
    <w:rsid w:val="00BC756D"/>
    <w:rsid w:val="00BC7F88"/>
    <w:rsid w:val="00BD046A"/>
    <w:rsid w:val="00BD2465"/>
    <w:rsid w:val="00BD4163"/>
    <w:rsid w:val="00BD6CAF"/>
    <w:rsid w:val="00BE0AA2"/>
    <w:rsid w:val="00BE0D10"/>
    <w:rsid w:val="00BE1B3E"/>
    <w:rsid w:val="00BE27A0"/>
    <w:rsid w:val="00BE389C"/>
    <w:rsid w:val="00BE4155"/>
    <w:rsid w:val="00BE485C"/>
    <w:rsid w:val="00BE5B8C"/>
    <w:rsid w:val="00BE7904"/>
    <w:rsid w:val="00BE7AA0"/>
    <w:rsid w:val="00BF0206"/>
    <w:rsid w:val="00BF0372"/>
    <w:rsid w:val="00BF1352"/>
    <w:rsid w:val="00BF1AEF"/>
    <w:rsid w:val="00BF1D03"/>
    <w:rsid w:val="00BF4DE2"/>
    <w:rsid w:val="00BF556F"/>
    <w:rsid w:val="00BF5D81"/>
    <w:rsid w:val="00BF6058"/>
    <w:rsid w:val="00BF6834"/>
    <w:rsid w:val="00BF7C2F"/>
    <w:rsid w:val="00C007FC"/>
    <w:rsid w:val="00C01EB3"/>
    <w:rsid w:val="00C02510"/>
    <w:rsid w:val="00C02799"/>
    <w:rsid w:val="00C03398"/>
    <w:rsid w:val="00C03D3E"/>
    <w:rsid w:val="00C03D57"/>
    <w:rsid w:val="00C0476E"/>
    <w:rsid w:val="00C04960"/>
    <w:rsid w:val="00C0582A"/>
    <w:rsid w:val="00C07982"/>
    <w:rsid w:val="00C11267"/>
    <w:rsid w:val="00C11C05"/>
    <w:rsid w:val="00C13512"/>
    <w:rsid w:val="00C161E2"/>
    <w:rsid w:val="00C167FD"/>
    <w:rsid w:val="00C16DA3"/>
    <w:rsid w:val="00C17129"/>
    <w:rsid w:val="00C17831"/>
    <w:rsid w:val="00C17A54"/>
    <w:rsid w:val="00C2107E"/>
    <w:rsid w:val="00C245FC"/>
    <w:rsid w:val="00C247D8"/>
    <w:rsid w:val="00C24FF9"/>
    <w:rsid w:val="00C313DF"/>
    <w:rsid w:val="00C32844"/>
    <w:rsid w:val="00C3388F"/>
    <w:rsid w:val="00C34FAC"/>
    <w:rsid w:val="00C36E03"/>
    <w:rsid w:val="00C42953"/>
    <w:rsid w:val="00C4402F"/>
    <w:rsid w:val="00C44460"/>
    <w:rsid w:val="00C45114"/>
    <w:rsid w:val="00C527D7"/>
    <w:rsid w:val="00C528F8"/>
    <w:rsid w:val="00C5335F"/>
    <w:rsid w:val="00C5439D"/>
    <w:rsid w:val="00C555D2"/>
    <w:rsid w:val="00C55FFA"/>
    <w:rsid w:val="00C57C87"/>
    <w:rsid w:val="00C612B6"/>
    <w:rsid w:val="00C61C28"/>
    <w:rsid w:val="00C61F0C"/>
    <w:rsid w:val="00C62327"/>
    <w:rsid w:val="00C6237A"/>
    <w:rsid w:val="00C64566"/>
    <w:rsid w:val="00C6486D"/>
    <w:rsid w:val="00C648BE"/>
    <w:rsid w:val="00C649D7"/>
    <w:rsid w:val="00C650EE"/>
    <w:rsid w:val="00C6551E"/>
    <w:rsid w:val="00C65819"/>
    <w:rsid w:val="00C66F61"/>
    <w:rsid w:val="00C7134C"/>
    <w:rsid w:val="00C71426"/>
    <w:rsid w:val="00C71539"/>
    <w:rsid w:val="00C726D0"/>
    <w:rsid w:val="00C751F2"/>
    <w:rsid w:val="00C77D29"/>
    <w:rsid w:val="00C81709"/>
    <w:rsid w:val="00C858F7"/>
    <w:rsid w:val="00C859D7"/>
    <w:rsid w:val="00C85CB1"/>
    <w:rsid w:val="00C86124"/>
    <w:rsid w:val="00C909E1"/>
    <w:rsid w:val="00C91EB7"/>
    <w:rsid w:val="00C9235A"/>
    <w:rsid w:val="00C93F7F"/>
    <w:rsid w:val="00C948BF"/>
    <w:rsid w:val="00C94F81"/>
    <w:rsid w:val="00C96614"/>
    <w:rsid w:val="00C971CC"/>
    <w:rsid w:val="00CA146D"/>
    <w:rsid w:val="00CA22F3"/>
    <w:rsid w:val="00CA269D"/>
    <w:rsid w:val="00CA27DF"/>
    <w:rsid w:val="00CA2C66"/>
    <w:rsid w:val="00CA3835"/>
    <w:rsid w:val="00CA3BF2"/>
    <w:rsid w:val="00CA4C31"/>
    <w:rsid w:val="00CA5C56"/>
    <w:rsid w:val="00CA7CF1"/>
    <w:rsid w:val="00CB1182"/>
    <w:rsid w:val="00CB1547"/>
    <w:rsid w:val="00CB1625"/>
    <w:rsid w:val="00CB1CB5"/>
    <w:rsid w:val="00CB22CA"/>
    <w:rsid w:val="00CB33A6"/>
    <w:rsid w:val="00CB36A4"/>
    <w:rsid w:val="00CB3C27"/>
    <w:rsid w:val="00CB43CA"/>
    <w:rsid w:val="00CC09FD"/>
    <w:rsid w:val="00CC2D10"/>
    <w:rsid w:val="00CC352F"/>
    <w:rsid w:val="00CC3AF3"/>
    <w:rsid w:val="00CC520F"/>
    <w:rsid w:val="00CC5D14"/>
    <w:rsid w:val="00CD10BD"/>
    <w:rsid w:val="00CD350F"/>
    <w:rsid w:val="00CD52B7"/>
    <w:rsid w:val="00CD5500"/>
    <w:rsid w:val="00CD5753"/>
    <w:rsid w:val="00CD6A1C"/>
    <w:rsid w:val="00CE2040"/>
    <w:rsid w:val="00CE2964"/>
    <w:rsid w:val="00CE2CD4"/>
    <w:rsid w:val="00CE63EC"/>
    <w:rsid w:val="00CE6A73"/>
    <w:rsid w:val="00CE7272"/>
    <w:rsid w:val="00CE77E5"/>
    <w:rsid w:val="00CF2CAC"/>
    <w:rsid w:val="00CF50E4"/>
    <w:rsid w:val="00CF6390"/>
    <w:rsid w:val="00CF6765"/>
    <w:rsid w:val="00CF6D8C"/>
    <w:rsid w:val="00D00E74"/>
    <w:rsid w:val="00D00E75"/>
    <w:rsid w:val="00D02F12"/>
    <w:rsid w:val="00D04A02"/>
    <w:rsid w:val="00D0500D"/>
    <w:rsid w:val="00D0508B"/>
    <w:rsid w:val="00D06264"/>
    <w:rsid w:val="00D11BB1"/>
    <w:rsid w:val="00D12997"/>
    <w:rsid w:val="00D12DCC"/>
    <w:rsid w:val="00D13DFA"/>
    <w:rsid w:val="00D1426D"/>
    <w:rsid w:val="00D17107"/>
    <w:rsid w:val="00D17C39"/>
    <w:rsid w:val="00D20217"/>
    <w:rsid w:val="00D20F28"/>
    <w:rsid w:val="00D21989"/>
    <w:rsid w:val="00D21D25"/>
    <w:rsid w:val="00D2207D"/>
    <w:rsid w:val="00D230A0"/>
    <w:rsid w:val="00D2379B"/>
    <w:rsid w:val="00D23905"/>
    <w:rsid w:val="00D2410E"/>
    <w:rsid w:val="00D24C29"/>
    <w:rsid w:val="00D256D4"/>
    <w:rsid w:val="00D30B5C"/>
    <w:rsid w:val="00D3399B"/>
    <w:rsid w:val="00D33B69"/>
    <w:rsid w:val="00D33BEB"/>
    <w:rsid w:val="00D3561D"/>
    <w:rsid w:val="00D361DE"/>
    <w:rsid w:val="00D364B8"/>
    <w:rsid w:val="00D36E37"/>
    <w:rsid w:val="00D44B24"/>
    <w:rsid w:val="00D4591F"/>
    <w:rsid w:val="00D45D6F"/>
    <w:rsid w:val="00D46055"/>
    <w:rsid w:val="00D46F59"/>
    <w:rsid w:val="00D47983"/>
    <w:rsid w:val="00D52D26"/>
    <w:rsid w:val="00D5318D"/>
    <w:rsid w:val="00D5456C"/>
    <w:rsid w:val="00D55746"/>
    <w:rsid w:val="00D558E1"/>
    <w:rsid w:val="00D56BC4"/>
    <w:rsid w:val="00D56EE1"/>
    <w:rsid w:val="00D575BC"/>
    <w:rsid w:val="00D57827"/>
    <w:rsid w:val="00D60535"/>
    <w:rsid w:val="00D61840"/>
    <w:rsid w:val="00D6489B"/>
    <w:rsid w:val="00D655D3"/>
    <w:rsid w:val="00D6644B"/>
    <w:rsid w:val="00D66A2A"/>
    <w:rsid w:val="00D6774F"/>
    <w:rsid w:val="00D7065B"/>
    <w:rsid w:val="00D7161A"/>
    <w:rsid w:val="00D71B60"/>
    <w:rsid w:val="00D72FAE"/>
    <w:rsid w:val="00D731E3"/>
    <w:rsid w:val="00D7334A"/>
    <w:rsid w:val="00D73D37"/>
    <w:rsid w:val="00D74F04"/>
    <w:rsid w:val="00D7676D"/>
    <w:rsid w:val="00D81EBC"/>
    <w:rsid w:val="00D83A59"/>
    <w:rsid w:val="00D84534"/>
    <w:rsid w:val="00D855F3"/>
    <w:rsid w:val="00D8571B"/>
    <w:rsid w:val="00D8691E"/>
    <w:rsid w:val="00D90727"/>
    <w:rsid w:val="00D90AEB"/>
    <w:rsid w:val="00D91257"/>
    <w:rsid w:val="00D92B09"/>
    <w:rsid w:val="00D92BFF"/>
    <w:rsid w:val="00D9314C"/>
    <w:rsid w:val="00D94612"/>
    <w:rsid w:val="00D94A04"/>
    <w:rsid w:val="00D96586"/>
    <w:rsid w:val="00D9736E"/>
    <w:rsid w:val="00DA03ED"/>
    <w:rsid w:val="00DA08CF"/>
    <w:rsid w:val="00DA1F98"/>
    <w:rsid w:val="00DA2F5B"/>
    <w:rsid w:val="00DA35DE"/>
    <w:rsid w:val="00DA4349"/>
    <w:rsid w:val="00DA7749"/>
    <w:rsid w:val="00DA7C49"/>
    <w:rsid w:val="00DB3274"/>
    <w:rsid w:val="00DB345E"/>
    <w:rsid w:val="00DB4096"/>
    <w:rsid w:val="00DB4282"/>
    <w:rsid w:val="00DB4533"/>
    <w:rsid w:val="00DB5696"/>
    <w:rsid w:val="00DC1859"/>
    <w:rsid w:val="00DC34E3"/>
    <w:rsid w:val="00DC563D"/>
    <w:rsid w:val="00DC5B16"/>
    <w:rsid w:val="00DC79A0"/>
    <w:rsid w:val="00DD046A"/>
    <w:rsid w:val="00DD32F5"/>
    <w:rsid w:val="00DD381A"/>
    <w:rsid w:val="00DD41E8"/>
    <w:rsid w:val="00DD6157"/>
    <w:rsid w:val="00DD78BD"/>
    <w:rsid w:val="00DE203D"/>
    <w:rsid w:val="00DE4675"/>
    <w:rsid w:val="00DE6B77"/>
    <w:rsid w:val="00DE775A"/>
    <w:rsid w:val="00DE789E"/>
    <w:rsid w:val="00DF2DE7"/>
    <w:rsid w:val="00DF3D07"/>
    <w:rsid w:val="00DF4E0B"/>
    <w:rsid w:val="00DF4E98"/>
    <w:rsid w:val="00DF54A4"/>
    <w:rsid w:val="00DF57D7"/>
    <w:rsid w:val="00DF642A"/>
    <w:rsid w:val="00DF6F73"/>
    <w:rsid w:val="00DF7BC1"/>
    <w:rsid w:val="00E002BC"/>
    <w:rsid w:val="00E023E3"/>
    <w:rsid w:val="00E05C0D"/>
    <w:rsid w:val="00E111B6"/>
    <w:rsid w:val="00E11E52"/>
    <w:rsid w:val="00E1209F"/>
    <w:rsid w:val="00E127F0"/>
    <w:rsid w:val="00E12A2C"/>
    <w:rsid w:val="00E13911"/>
    <w:rsid w:val="00E14D23"/>
    <w:rsid w:val="00E15910"/>
    <w:rsid w:val="00E171F1"/>
    <w:rsid w:val="00E2099F"/>
    <w:rsid w:val="00E21235"/>
    <w:rsid w:val="00E22397"/>
    <w:rsid w:val="00E24ADF"/>
    <w:rsid w:val="00E2546C"/>
    <w:rsid w:val="00E2548B"/>
    <w:rsid w:val="00E25641"/>
    <w:rsid w:val="00E258F9"/>
    <w:rsid w:val="00E26265"/>
    <w:rsid w:val="00E31770"/>
    <w:rsid w:val="00E3204F"/>
    <w:rsid w:val="00E32695"/>
    <w:rsid w:val="00E3402F"/>
    <w:rsid w:val="00E3522E"/>
    <w:rsid w:val="00E36300"/>
    <w:rsid w:val="00E37AA8"/>
    <w:rsid w:val="00E40249"/>
    <w:rsid w:val="00E42DB9"/>
    <w:rsid w:val="00E441C0"/>
    <w:rsid w:val="00E4424E"/>
    <w:rsid w:val="00E46981"/>
    <w:rsid w:val="00E47415"/>
    <w:rsid w:val="00E5104D"/>
    <w:rsid w:val="00E511D5"/>
    <w:rsid w:val="00E52D4F"/>
    <w:rsid w:val="00E5307E"/>
    <w:rsid w:val="00E547D9"/>
    <w:rsid w:val="00E557B0"/>
    <w:rsid w:val="00E56109"/>
    <w:rsid w:val="00E57219"/>
    <w:rsid w:val="00E57249"/>
    <w:rsid w:val="00E57DC2"/>
    <w:rsid w:val="00E57F34"/>
    <w:rsid w:val="00E61A3B"/>
    <w:rsid w:val="00E624E0"/>
    <w:rsid w:val="00E64D21"/>
    <w:rsid w:val="00E65770"/>
    <w:rsid w:val="00E65948"/>
    <w:rsid w:val="00E65F1C"/>
    <w:rsid w:val="00E6760E"/>
    <w:rsid w:val="00E715AE"/>
    <w:rsid w:val="00E71F4D"/>
    <w:rsid w:val="00E73408"/>
    <w:rsid w:val="00E73763"/>
    <w:rsid w:val="00E74917"/>
    <w:rsid w:val="00E750D0"/>
    <w:rsid w:val="00E7644D"/>
    <w:rsid w:val="00E7742D"/>
    <w:rsid w:val="00E77668"/>
    <w:rsid w:val="00E77BFB"/>
    <w:rsid w:val="00E802C2"/>
    <w:rsid w:val="00E809C3"/>
    <w:rsid w:val="00E82F80"/>
    <w:rsid w:val="00E84385"/>
    <w:rsid w:val="00E8511E"/>
    <w:rsid w:val="00E8643E"/>
    <w:rsid w:val="00E869AF"/>
    <w:rsid w:val="00E91696"/>
    <w:rsid w:val="00E91A76"/>
    <w:rsid w:val="00E93E09"/>
    <w:rsid w:val="00E9411C"/>
    <w:rsid w:val="00E94498"/>
    <w:rsid w:val="00E95608"/>
    <w:rsid w:val="00E9564E"/>
    <w:rsid w:val="00E96F38"/>
    <w:rsid w:val="00E9792C"/>
    <w:rsid w:val="00EA06B5"/>
    <w:rsid w:val="00EA18F3"/>
    <w:rsid w:val="00EA1EA3"/>
    <w:rsid w:val="00EA3762"/>
    <w:rsid w:val="00EA41B9"/>
    <w:rsid w:val="00EB0D8B"/>
    <w:rsid w:val="00EB11D8"/>
    <w:rsid w:val="00EB23B4"/>
    <w:rsid w:val="00EB23DF"/>
    <w:rsid w:val="00EB440E"/>
    <w:rsid w:val="00EB53DE"/>
    <w:rsid w:val="00EB6D33"/>
    <w:rsid w:val="00EB7A01"/>
    <w:rsid w:val="00EC1260"/>
    <w:rsid w:val="00EC197E"/>
    <w:rsid w:val="00EC29B2"/>
    <w:rsid w:val="00EC3DD5"/>
    <w:rsid w:val="00EC4116"/>
    <w:rsid w:val="00EC4CAC"/>
    <w:rsid w:val="00EC4FBC"/>
    <w:rsid w:val="00EC70AC"/>
    <w:rsid w:val="00EC7231"/>
    <w:rsid w:val="00EC7591"/>
    <w:rsid w:val="00ED1594"/>
    <w:rsid w:val="00ED16A1"/>
    <w:rsid w:val="00EE572B"/>
    <w:rsid w:val="00EE5E24"/>
    <w:rsid w:val="00EE6337"/>
    <w:rsid w:val="00EE6BF3"/>
    <w:rsid w:val="00EE789E"/>
    <w:rsid w:val="00EF0217"/>
    <w:rsid w:val="00EF29DA"/>
    <w:rsid w:val="00EF2B92"/>
    <w:rsid w:val="00EF6C76"/>
    <w:rsid w:val="00EF70FE"/>
    <w:rsid w:val="00EF7467"/>
    <w:rsid w:val="00EF7F86"/>
    <w:rsid w:val="00F017D8"/>
    <w:rsid w:val="00F02022"/>
    <w:rsid w:val="00F03516"/>
    <w:rsid w:val="00F0463F"/>
    <w:rsid w:val="00F0489E"/>
    <w:rsid w:val="00F04FC1"/>
    <w:rsid w:val="00F05FF2"/>
    <w:rsid w:val="00F06FF2"/>
    <w:rsid w:val="00F077BA"/>
    <w:rsid w:val="00F10397"/>
    <w:rsid w:val="00F11950"/>
    <w:rsid w:val="00F12DB4"/>
    <w:rsid w:val="00F15027"/>
    <w:rsid w:val="00F15660"/>
    <w:rsid w:val="00F15D92"/>
    <w:rsid w:val="00F16B98"/>
    <w:rsid w:val="00F20613"/>
    <w:rsid w:val="00F2182A"/>
    <w:rsid w:val="00F2394D"/>
    <w:rsid w:val="00F241DA"/>
    <w:rsid w:val="00F24426"/>
    <w:rsid w:val="00F24FFB"/>
    <w:rsid w:val="00F25E2F"/>
    <w:rsid w:val="00F26929"/>
    <w:rsid w:val="00F275A8"/>
    <w:rsid w:val="00F279A9"/>
    <w:rsid w:val="00F31B7D"/>
    <w:rsid w:val="00F329A4"/>
    <w:rsid w:val="00F34642"/>
    <w:rsid w:val="00F34677"/>
    <w:rsid w:val="00F37048"/>
    <w:rsid w:val="00F40666"/>
    <w:rsid w:val="00F40CFD"/>
    <w:rsid w:val="00F415F2"/>
    <w:rsid w:val="00F428C6"/>
    <w:rsid w:val="00F435BB"/>
    <w:rsid w:val="00F43602"/>
    <w:rsid w:val="00F468E0"/>
    <w:rsid w:val="00F47EF3"/>
    <w:rsid w:val="00F51956"/>
    <w:rsid w:val="00F54411"/>
    <w:rsid w:val="00F54AE3"/>
    <w:rsid w:val="00F54F67"/>
    <w:rsid w:val="00F55616"/>
    <w:rsid w:val="00F557D7"/>
    <w:rsid w:val="00F5663B"/>
    <w:rsid w:val="00F56C72"/>
    <w:rsid w:val="00F60886"/>
    <w:rsid w:val="00F60917"/>
    <w:rsid w:val="00F61CFA"/>
    <w:rsid w:val="00F62178"/>
    <w:rsid w:val="00F62550"/>
    <w:rsid w:val="00F63199"/>
    <w:rsid w:val="00F639FF"/>
    <w:rsid w:val="00F674B2"/>
    <w:rsid w:val="00F67A2C"/>
    <w:rsid w:val="00F701D5"/>
    <w:rsid w:val="00F716A0"/>
    <w:rsid w:val="00F71C9D"/>
    <w:rsid w:val="00F75907"/>
    <w:rsid w:val="00F76133"/>
    <w:rsid w:val="00F76939"/>
    <w:rsid w:val="00F77989"/>
    <w:rsid w:val="00F802EE"/>
    <w:rsid w:val="00F828A0"/>
    <w:rsid w:val="00F8324C"/>
    <w:rsid w:val="00F839BF"/>
    <w:rsid w:val="00F84478"/>
    <w:rsid w:val="00F84589"/>
    <w:rsid w:val="00F84859"/>
    <w:rsid w:val="00F84DA1"/>
    <w:rsid w:val="00F86047"/>
    <w:rsid w:val="00F90920"/>
    <w:rsid w:val="00F920FA"/>
    <w:rsid w:val="00F941B0"/>
    <w:rsid w:val="00F9515A"/>
    <w:rsid w:val="00F9528C"/>
    <w:rsid w:val="00F955AF"/>
    <w:rsid w:val="00F9633C"/>
    <w:rsid w:val="00F96C9C"/>
    <w:rsid w:val="00F97C3F"/>
    <w:rsid w:val="00FA0A52"/>
    <w:rsid w:val="00FA0EA0"/>
    <w:rsid w:val="00FA1B4D"/>
    <w:rsid w:val="00FA2678"/>
    <w:rsid w:val="00FA26B1"/>
    <w:rsid w:val="00FA35E6"/>
    <w:rsid w:val="00FA4F63"/>
    <w:rsid w:val="00FA5122"/>
    <w:rsid w:val="00FA543E"/>
    <w:rsid w:val="00FA6A6E"/>
    <w:rsid w:val="00FB2F1C"/>
    <w:rsid w:val="00FB2FA0"/>
    <w:rsid w:val="00FB3BE7"/>
    <w:rsid w:val="00FB4D4A"/>
    <w:rsid w:val="00FB6E0F"/>
    <w:rsid w:val="00FC4288"/>
    <w:rsid w:val="00FC489A"/>
    <w:rsid w:val="00FC546C"/>
    <w:rsid w:val="00FC5971"/>
    <w:rsid w:val="00FC5DA7"/>
    <w:rsid w:val="00FC6076"/>
    <w:rsid w:val="00FC7DE8"/>
    <w:rsid w:val="00FD1B69"/>
    <w:rsid w:val="00FD33BD"/>
    <w:rsid w:val="00FD3B03"/>
    <w:rsid w:val="00FD4AF9"/>
    <w:rsid w:val="00FD6941"/>
    <w:rsid w:val="00FD7406"/>
    <w:rsid w:val="00FD790D"/>
    <w:rsid w:val="00FD7A3B"/>
    <w:rsid w:val="00FD7B46"/>
    <w:rsid w:val="00FD7E67"/>
    <w:rsid w:val="00FE00B5"/>
    <w:rsid w:val="00FE0330"/>
    <w:rsid w:val="00FE0BF8"/>
    <w:rsid w:val="00FE13ED"/>
    <w:rsid w:val="00FE1A38"/>
    <w:rsid w:val="00FE1C21"/>
    <w:rsid w:val="00FE236C"/>
    <w:rsid w:val="00FE2B1F"/>
    <w:rsid w:val="00FE2C8B"/>
    <w:rsid w:val="00FE427F"/>
    <w:rsid w:val="00FE594B"/>
    <w:rsid w:val="00FE721D"/>
    <w:rsid w:val="00FE7BE6"/>
    <w:rsid w:val="00FF0041"/>
    <w:rsid w:val="00FF00EC"/>
    <w:rsid w:val="00FF11B0"/>
    <w:rsid w:val="00FF121B"/>
    <w:rsid w:val="00FF236E"/>
    <w:rsid w:val="00FF4640"/>
    <w:rsid w:val="00FF50B6"/>
    <w:rsid w:val="00FF68F1"/>
    <w:rsid w:val="00FF7696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4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64536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564536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5645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564828"/>
    <w:pPr>
      <w:jc w:val="center"/>
    </w:pPr>
    <w:rPr>
      <w:b/>
      <w:bCs/>
      <w:spacing w:val="120"/>
      <w:sz w:val="32"/>
    </w:rPr>
  </w:style>
  <w:style w:type="character" w:customStyle="1" w:styleId="a5">
    <w:name w:val="Основной текст Знак"/>
    <w:basedOn w:val="a1"/>
    <w:link w:val="a4"/>
    <w:rsid w:val="00564828"/>
    <w:rPr>
      <w:rFonts w:ascii="Times New Roman" w:eastAsia="Times New Roman" w:hAnsi="Times New Roman" w:cs="Times New Roman"/>
      <w:b/>
      <w:bCs/>
      <w:spacing w:val="120"/>
      <w:sz w:val="32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5648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648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83">
    <w:name w:val="Font Style83"/>
    <w:rsid w:val="00F62178"/>
    <w:rPr>
      <w:rFonts w:ascii="Times New Roman" w:hAnsi="Times New Roman" w:cs="Times New Roman" w:hint="default"/>
      <w:sz w:val="26"/>
      <w:szCs w:val="26"/>
    </w:rPr>
  </w:style>
  <w:style w:type="paragraph" w:customStyle="1" w:styleId="Style49">
    <w:name w:val="Style49"/>
    <w:basedOn w:val="a0"/>
    <w:uiPriority w:val="34"/>
    <w:qFormat/>
    <w:rsid w:val="00A71B72"/>
    <w:pPr>
      <w:widowControl w:val="0"/>
      <w:autoSpaceDE w:val="0"/>
      <w:autoSpaceDN w:val="0"/>
      <w:adjustRightInd w:val="0"/>
    </w:pPr>
  </w:style>
  <w:style w:type="paragraph" w:styleId="a8">
    <w:name w:val="List Paragraph"/>
    <w:basedOn w:val="a0"/>
    <w:link w:val="a9"/>
    <w:uiPriority w:val="34"/>
    <w:qFormat/>
    <w:rsid w:val="0080583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5645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56453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6453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a">
    <w:name w:val="Hyperlink"/>
    <w:unhideWhenUsed/>
    <w:rsid w:val="00564536"/>
    <w:rPr>
      <w:color w:val="5292C1"/>
      <w:u w:val="single"/>
    </w:rPr>
  </w:style>
  <w:style w:type="character" w:styleId="ab">
    <w:name w:val="FollowedHyperlink"/>
    <w:basedOn w:val="a1"/>
    <w:uiPriority w:val="99"/>
    <w:semiHidden/>
    <w:unhideWhenUsed/>
    <w:rsid w:val="00564536"/>
    <w:rPr>
      <w:color w:val="800080" w:themeColor="followedHyperlink"/>
      <w:u w:val="single"/>
    </w:rPr>
  </w:style>
  <w:style w:type="paragraph" w:styleId="HTML">
    <w:name w:val="HTML Preformatted"/>
    <w:basedOn w:val="a0"/>
    <w:link w:val="HTML0"/>
    <w:unhideWhenUsed/>
    <w:rsid w:val="00564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rsid w:val="00564536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c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1"/>
    <w:basedOn w:val="a0"/>
    <w:uiPriority w:val="99"/>
    <w:unhideWhenUsed/>
    <w:qFormat/>
    <w:rsid w:val="0056453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1"/>
    <w:link w:val="ae"/>
    <w:locked/>
    <w:rsid w:val="00564536"/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1"/>
    <w:link w:val="af0"/>
    <w:uiPriority w:val="99"/>
    <w:locked/>
    <w:rsid w:val="00564536"/>
    <w:rPr>
      <w:rFonts w:ascii="Calibri" w:eastAsia="Calibri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5645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564536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564536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30">
    <w:name w:val="Style30"/>
    <w:basedOn w:val="a0"/>
    <w:qFormat/>
    <w:rsid w:val="00564536"/>
    <w:pPr>
      <w:widowControl w:val="0"/>
      <w:autoSpaceDE w:val="0"/>
      <w:autoSpaceDN w:val="0"/>
      <w:adjustRightInd w:val="0"/>
      <w:spacing w:line="322" w:lineRule="exact"/>
      <w:contextualSpacing/>
      <w:jc w:val="both"/>
    </w:pPr>
  </w:style>
  <w:style w:type="paragraph" w:customStyle="1" w:styleId="Style62">
    <w:name w:val="Style62"/>
    <w:basedOn w:val="a0"/>
    <w:qFormat/>
    <w:rsid w:val="00564536"/>
    <w:pPr>
      <w:widowControl w:val="0"/>
      <w:autoSpaceDE w:val="0"/>
      <w:autoSpaceDN w:val="0"/>
      <w:adjustRightInd w:val="0"/>
      <w:spacing w:line="322" w:lineRule="exact"/>
      <w:contextualSpacing/>
    </w:pPr>
    <w:rPr>
      <w:rFonts w:ascii="Times New Roman CYR" w:hAnsi="Times New Roman CYR" w:cs="Times New Roman CYR"/>
    </w:rPr>
  </w:style>
  <w:style w:type="paragraph" w:customStyle="1" w:styleId="Style42">
    <w:name w:val="Style42"/>
    <w:basedOn w:val="a0"/>
    <w:qFormat/>
    <w:rsid w:val="00564536"/>
    <w:pPr>
      <w:widowControl w:val="0"/>
      <w:autoSpaceDE w:val="0"/>
      <w:autoSpaceDN w:val="0"/>
      <w:adjustRightInd w:val="0"/>
      <w:spacing w:line="322" w:lineRule="exact"/>
      <w:contextualSpacing/>
      <w:jc w:val="both"/>
    </w:pPr>
  </w:style>
  <w:style w:type="paragraph" w:customStyle="1" w:styleId="ConsPlusNonformat">
    <w:name w:val="ConsPlusNonformat"/>
    <w:qFormat/>
    <w:rsid w:val="00564536"/>
    <w:pPr>
      <w:autoSpaceDE w:val="0"/>
      <w:autoSpaceDN w:val="0"/>
      <w:adjustRightInd w:val="0"/>
      <w:spacing w:after="0" w:line="240" w:lineRule="auto"/>
      <w:contextualSpacing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9">
    <w:name w:val="Style9"/>
    <w:basedOn w:val="a0"/>
    <w:qFormat/>
    <w:rsid w:val="00564536"/>
    <w:pPr>
      <w:widowControl w:val="0"/>
      <w:autoSpaceDE w:val="0"/>
      <w:autoSpaceDN w:val="0"/>
      <w:adjustRightInd w:val="0"/>
      <w:spacing w:line="331" w:lineRule="exact"/>
      <w:ind w:hanging="134"/>
      <w:contextualSpacing/>
    </w:pPr>
  </w:style>
  <w:style w:type="paragraph" w:customStyle="1" w:styleId="Default">
    <w:name w:val="Default"/>
    <w:qFormat/>
    <w:rsid w:val="00564536"/>
    <w:pPr>
      <w:autoSpaceDE w:val="0"/>
      <w:autoSpaceDN w:val="0"/>
      <w:adjustRightInd w:val="0"/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Обычный1"/>
    <w:qFormat/>
    <w:rsid w:val="00564536"/>
    <w:pPr>
      <w:suppressAutoHyphens/>
      <w:autoSpaceDE w:val="0"/>
      <w:spacing w:after="0" w:line="240" w:lineRule="auto"/>
      <w:contextualSpacing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af1">
    <w:name w:val="Содержимое таблицы"/>
    <w:basedOn w:val="a0"/>
    <w:qFormat/>
    <w:rsid w:val="00564536"/>
    <w:pPr>
      <w:suppressLineNumbers/>
      <w:suppressAutoHyphens/>
      <w:spacing w:after="200" w:line="276" w:lineRule="auto"/>
      <w:contextualSpacing/>
    </w:pPr>
    <w:rPr>
      <w:rFonts w:ascii="Calibri" w:eastAsia="Arial Unicode MS" w:hAnsi="Calibri" w:cs="Tahoma"/>
      <w:kern w:val="2"/>
      <w:sz w:val="22"/>
      <w:szCs w:val="22"/>
      <w:lang w:eastAsia="ar-SA"/>
    </w:rPr>
  </w:style>
  <w:style w:type="paragraph" w:customStyle="1" w:styleId="110">
    <w:name w:val="Обычный11"/>
    <w:qFormat/>
    <w:rsid w:val="00564536"/>
    <w:pPr>
      <w:suppressAutoHyphens/>
      <w:autoSpaceDE w:val="0"/>
      <w:spacing w:after="0" w:line="240" w:lineRule="auto"/>
      <w:contextualSpacing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styleId="af2">
    <w:name w:val="page number"/>
    <w:unhideWhenUsed/>
    <w:rsid w:val="00564536"/>
    <w:rPr>
      <w:rFonts w:ascii="Times New Roman" w:hAnsi="Times New Roman" w:cs="Times New Roman" w:hint="default"/>
    </w:rPr>
  </w:style>
  <w:style w:type="character" w:customStyle="1" w:styleId="FontStyle13">
    <w:name w:val="Font Style13"/>
    <w:rsid w:val="00564536"/>
    <w:rPr>
      <w:rFonts w:ascii="Arial" w:hAnsi="Arial" w:cs="Arial" w:hint="default"/>
      <w:sz w:val="18"/>
    </w:rPr>
  </w:style>
  <w:style w:type="character" w:customStyle="1" w:styleId="FontStyle87">
    <w:name w:val="Font Style87"/>
    <w:rsid w:val="00564536"/>
    <w:rPr>
      <w:rFonts w:ascii="Times New Roman" w:hAnsi="Times New Roman" w:cs="Times New Roman" w:hint="default"/>
      <w:b/>
      <w:bCs/>
      <w:sz w:val="26"/>
      <w:szCs w:val="26"/>
    </w:rPr>
  </w:style>
  <w:style w:type="paragraph" w:styleId="ae">
    <w:name w:val="header"/>
    <w:basedOn w:val="a0"/>
    <w:link w:val="ad"/>
    <w:unhideWhenUsed/>
    <w:rsid w:val="0056453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Верхний колонтитул Знак1"/>
    <w:basedOn w:val="a1"/>
    <w:uiPriority w:val="99"/>
    <w:semiHidden/>
    <w:rsid w:val="005645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"/>
    <w:uiPriority w:val="99"/>
    <w:unhideWhenUsed/>
    <w:rsid w:val="0056453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Нижний колонтитул Знак1"/>
    <w:basedOn w:val="a1"/>
    <w:uiPriority w:val="99"/>
    <w:semiHidden/>
    <w:rsid w:val="005645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564536"/>
    <w:rPr>
      <w:rFonts w:ascii="Franklin Gothic Heavy" w:hAnsi="Franklin Gothic Heavy" w:cs="Franklin Gothic Heavy" w:hint="default"/>
      <w:sz w:val="16"/>
      <w:szCs w:val="16"/>
    </w:rPr>
  </w:style>
  <w:style w:type="character" w:customStyle="1" w:styleId="14">
    <w:name w:val="Основной текст Знак1"/>
    <w:basedOn w:val="a1"/>
    <w:semiHidden/>
    <w:rsid w:val="00564536"/>
    <w:rPr>
      <w:rFonts w:ascii="Calibri" w:eastAsia="Calibri" w:hAnsi="Calibri" w:cs="Times New Roman"/>
    </w:rPr>
  </w:style>
  <w:style w:type="character" w:customStyle="1" w:styleId="15">
    <w:name w:val="Текст выноски Знак1"/>
    <w:basedOn w:val="a1"/>
    <w:uiPriority w:val="99"/>
    <w:semiHidden/>
    <w:rsid w:val="00564536"/>
    <w:rPr>
      <w:rFonts w:ascii="Tahoma" w:eastAsia="Calibri" w:hAnsi="Tahoma" w:cs="Tahoma"/>
      <w:sz w:val="16"/>
      <w:szCs w:val="16"/>
    </w:rPr>
  </w:style>
  <w:style w:type="table" w:styleId="af3">
    <w:name w:val="Table Grid"/>
    <w:basedOn w:val="a2"/>
    <w:uiPriority w:val="59"/>
    <w:rsid w:val="005645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Emphasis"/>
    <w:basedOn w:val="a1"/>
    <w:qFormat/>
    <w:rsid w:val="00564536"/>
    <w:rPr>
      <w:i/>
      <w:iCs/>
    </w:rPr>
  </w:style>
  <w:style w:type="paragraph" w:styleId="a">
    <w:name w:val="List Bullet"/>
    <w:basedOn w:val="a0"/>
    <w:uiPriority w:val="99"/>
    <w:semiHidden/>
    <w:unhideWhenUsed/>
    <w:rsid w:val="00564536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No Spacing"/>
    <w:uiPriority w:val="99"/>
    <w:qFormat/>
    <w:rsid w:val="00E572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Title"/>
    <w:basedOn w:val="a0"/>
    <w:link w:val="af7"/>
    <w:qFormat/>
    <w:rsid w:val="001551A0"/>
    <w:pPr>
      <w:jc w:val="center"/>
    </w:pPr>
    <w:rPr>
      <w:b/>
      <w:snapToGrid w:val="0"/>
      <w:color w:val="000000"/>
      <w:szCs w:val="20"/>
      <w:lang w:val="en-US" w:eastAsia="en-US"/>
    </w:rPr>
  </w:style>
  <w:style w:type="character" w:customStyle="1" w:styleId="af7">
    <w:name w:val="Название Знак"/>
    <w:basedOn w:val="a1"/>
    <w:link w:val="af6"/>
    <w:rsid w:val="001551A0"/>
    <w:rPr>
      <w:rFonts w:ascii="Times New Roman" w:eastAsia="Times New Roman" w:hAnsi="Times New Roman" w:cs="Times New Roman"/>
      <w:b/>
      <w:snapToGrid w:val="0"/>
      <w:color w:val="000000"/>
      <w:sz w:val="24"/>
      <w:szCs w:val="20"/>
      <w:lang w:val="en-US"/>
    </w:rPr>
  </w:style>
  <w:style w:type="paragraph" w:customStyle="1" w:styleId="16">
    <w:name w:val="Без интервала1"/>
    <w:uiPriority w:val="1"/>
    <w:qFormat/>
    <w:rsid w:val="001551A0"/>
    <w:rPr>
      <w:rFonts w:ascii="Calibri" w:eastAsia="Times New Roman" w:hAnsi="Calibri" w:cs="Times New Roman"/>
      <w:lang w:val="en-US" w:eastAsia="zh-CN"/>
    </w:rPr>
  </w:style>
  <w:style w:type="paragraph" w:customStyle="1" w:styleId="17">
    <w:name w:val="Абзац списка1"/>
    <w:basedOn w:val="a0"/>
    <w:uiPriority w:val="34"/>
    <w:qFormat/>
    <w:rsid w:val="001551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extended-textfull">
    <w:name w:val="extended-text__full"/>
    <w:basedOn w:val="a1"/>
    <w:rsid w:val="001551A0"/>
  </w:style>
  <w:style w:type="character" w:customStyle="1" w:styleId="ConsPlusNormal0">
    <w:name w:val="ConsPlusNormal Знак"/>
    <w:link w:val="ConsPlusNormal"/>
    <w:locked/>
    <w:rsid w:val="00CC09F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8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5C127-66B9-4415-A34C-360744817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8945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cp:lastModifiedBy>User</cp:lastModifiedBy>
  <cp:revision>1296</cp:revision>
  <cp:lastPrinted>2025-03-06T14:24:00Z</cp:lastPrinted>
  <dcterms:created xsi:type="dcterms:W3CDTF">2019-03-14T09:33:00Z</dcterms:created>
  <dcterms:modified xsi:type="dcterms:W3CDTF">2025-03-06T14:24:00Z</dcterms:modified>
</cp:coreProperties>
</file>